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5F20E" w14:textId="77777777" w:rsidR="009833B4" w:rsidRDefault="00CE29BC">
      <w:pPr>
        <w:pStyle w:val="BodyText"/>
        <w:spacing w:before="112" w:line="204" w:lineRule="auto"/>
        <w:ind w:left="3481" w:right="2926" w:hanging="150"/>
        <w:rPr>
          <w:rFonts w:ascii="Arial Black" w:hAnsi="Arial Black"/>
        </w:rPr>
      </w:pPr>
      <w:r>
        <w:rPr>
          <w:rFonts w:ascii="Arial Black" w:hAnsi="Arial Black"/>
          <w:color w:val="231F20"/>
          <w:spacing w:val="-6"/>
        </w:rPr>
        <w:t>GYVENIMO</w:t>
      </w:r>
      <w:r>
        <w:rPr>
          <w:rFonts w:ascii="Arial Black" w:hAnsi="Arial Black"/>
          <w:color w:val="231F20"/>
          <w:spacing w:val="-14"/>
        </w:rPr>
        <w:t xml:space="preserve"> </w:t>
      </w:r>
      <w:r>
        <w:rPr>
          <w:rFonts w:ascii="Arial Black" w:hAnsi="Arial Black"/>
          <w:color w:val="231F20"/>
          <w:spacing w:val="-6"/>
        </w:rPr>
        <w:t>ĮGŪDŽIŲ</w:t>
      </w:r>
      <w:r>
        <w:rPr>
          <w:rFonts w:ascii="Arial Black" w:hAnsi="Arial Black"/>
          <w:color w:val="231F20"/>
          <w:spacing w:val="-15"/>
        </w:rPr>
        <w:t xml:space="preserve"> </w:t>
      </w:r>
      <w:r>
        <w:rPr>
          <w:rFonts w:ascii="Arial Black" w:hAnsi="Arial Black"/>
          <w:color w:val="231F20"/>
          <w:spacing w:val="-6"/>
        </w:rPr>
        <w:t xml:space="preserve">PROGRAMA </w:t>
      </w:r>
      <w:r>
        <w:rPr>
          <w:rFonts w:ascii="Arial Black" w:hAnsi="Arial Black"/>
          <w:color w:val="231F20"/>
        </w:rPr>
        <w:t>STRESAS</w:t>
      </w:r>
      <w:r>
        <w:rPr>
          <w:rFonts w:ascii="Arial Black" w:hAnsi="Arial Black"/>
          <w:color w:val="231F20"/>
          <w:spacing w:val="-12"/>
        </w:rPr>
        <w:t xml:space="preserve"> </w:t>
      </w:r>
      <w:r>
        <w:rPr>
          <w:rFonts w:ascii="Arial Black" w:hAnsi="Arial Black"/>
          <w:color w:val="231F20"/>
        </w:rPr>
        <w:t>IR</w:t>
      </w:r>
      <w:r>
        <w:rPr>
          <w:rFonts w:ascii="Arial Black" w:hAnsi="Arial Black"/>
          <w:color w:val="231F20"/>
          <w:spacing w:val="-12"/>
        </w:rPr>
        <w:t xml:space="preserve"> </w:t>
      </w:r>
      <w:r>
        <w:rPr>
          <w:rFonts w:ascii="Arial Black" w:hAnsi="Arial Black"/>
          <w:color w:val="231F20"/>
        </w:rPr>
        <w:t>JO</w:t>
      </w:r>
      <w:r>
        <w:rPr>
          <w:rFonts w:ascii="Arial Black" w:hAnsi="Arial Black"/>
          <w:color w:val="231F20"/>
          <w:spacing w:val="-12"/>
        </w:rPr>
        <w:t xml:space="preserve"> </w:t>
      </w:r>
      <w:r>
        <w:rPr>
          <w:rFonts w:ascii="Arial Black" w:hAnsi="Arial Black"/>
          <w:color w:val="231F20"/>
        </w:rPr>
        <w:t>ĮVEIKA</w:t>
      </w:r>
      <w:r>
        <w:rPr>
          <w:rFonts w:ascii="Arial Black" w:hAnsi="Arial Black"/>
          <w:color w:val="231F20"/>
          <w:spacing w:val="-12"/>
        </w:rPr>
        <w:t xml:space="preserve"> </w:t>
      </w:r>
      <w:r>
        <w:rPr>
          <w:rFonts w:ascii="Arial Black" w:hAnsi="Arial Black"/>
          <w:color w:val="231F20"/>
        </w:rPr>
        <w:t>(10</w:t>
      </w:r>
      <w:r>
        <w:rPr>
          <w:rFonts w:ascii="Arial Black" w:hAnsi="Arial Black"/>
          <w:color w:val="231F20"/>
          <w:spacing w:val="-12"/>
        </w:rPr>
        <w:t xml:space="preserve"> </w:t>
      </w:r>
      <w:r>
        <w:rPr>
          <w:rFonts w:ascii="Arial Black" w:hAnsi="Arial Black"/>
          <w:color w:val="231F20"/>
        </w:rPr>
        <w:t>kl.)</w:t>
      </w:r>
    </w:p>
    <w:p w14:paraId="4093ED8F" w14:textId="77777777" w:rsidR="009833B4" w:rsidRDefault="009833B4">
      <w:pPr>
        <w:pStyle w:val="BodyText"/>
        <w:spacing w:before="168"/>
        <w:rPr>
          <w:rFonts w:ascii="Arial Black"/>
        </w:rPr>
      </w:pPr>
    </w:p>
    <w:p w14:paraId="060D6510" w14:textId="10A2E6A4" w:rsidR="009833B4" w:rsidRDefault="00CE29BC">
      <w:pPr>
        <w:pStyle w:val="Title"/>
        <w:spacing w:line="244" w:lineRule="auto"/>
      </w:pPr>
      <w:r>
        <w:rPr>
          <w:color w:val="6D6E71"/>
        </w:rPr>
        <w:t>A UŽDUOTIS: KRITIKUOJANTI IR MOTYVUOJANTI SAVIKALBA</w:t>
      </w:r>
    </w:p>
    <w:p w14:paraId="4AEACFAF" w14:textId="0D3F1DFF" w:rsidR="009833B4" w:rsidRDefault="00CE29BC">
      <w:pPr>
        <w:pStyle w:val="BodyText"/>
        <w:spacing w:before="330" w:line="249" w:lineRule="auto"/>
        <w:ind w:left="114" w:right="115"/>
        <w:jc w:val="both"/>
      </w:pPr>
      <w:r>
        <w:rPr>
          <w:color w:val="231F20"/>
          <w:spacing w:val="-2"/>
        </w:rPr>
        <w:t>Perskaitykite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pavyzdį,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kuo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save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kritikuojanti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savikalba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skiriasi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nuo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save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motyvuojančios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savikalbos. Perskaitę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pavyzdžius,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parašykite,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kaip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galėtų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šiose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situacijose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skambėti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save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motyvuojanti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 xml:space="preserve">savikal- </w:t>
      </w:r>
      <w:r>
        <w:rPr>
          <w:color w:val="231F20"/>
          <w:spacing w:val="-4"/>
        </w:rPr>
        <w:t>ba.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Pabaigoje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parašykite,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ką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kritikuojančio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sau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sakote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kokiose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nors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situacijose,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pakeiskite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tas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 xml:space="preserve">mintis </w:t>
      </w:r>
      <w:r>
        <w:rPr>
          <w:color w:val="231F20"/>
        </w:rPr>
        <w:t>į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save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motyvuojančią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savikalbą,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kurią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galėsite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panaudoti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atsidūrę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stresą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keliančioje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situacijoje.</w:t>
      </w:r>
    </w:p>
    <w:p w14:paraId="2D2E413F" w14:textId="30977362" w:rsidR="009833B4" w:rsidRDefault="009833B4">
      <w:pPr>
        <w:pStyle w:val="BodyText"/>
      </w:pPr>
    </w:p>
    <w:p w14:paraId="6289CB1A" w14:textId="2CCAF7E8" w:rsidR="009833B4" w:rsidRDefault="003E177F">
      <w:pPr>
        <w:pStyle w:val="BodyText"/>
      </w:pPr>
      <w:r>
        <w:rPr>
          <w:noProof/>
        </w:rPr>
        <mc:AlternateContent>
          <mc:Choice Requires="wpg">
            <w:drawing>
              <wp:anchor distT="0" distB="0" distL="0" distR="0" simplePos="0" relativeHeight="487554048" behindDoc="1" locked="0" layoutInCell="1" allowOverlap="1" wp14:anchorId="0D0BEA80" wp14:editId="551F1EC2">
                <wp:simplePos x="0" y="0"/>
                <wp:positionH relativeFrom="page">
                  <wp:posOffset>0</wp:posOffset>
                </wp:positionH>
                <wp:positionV relativeFrom="page">
                  <wp:posOffset>3230880</wp:posOffset>
                </wp:positionV>
                <wp:extent cx="7560310" cy="745617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0310" cy="7456170"/>
                          <a:chOff x="1" y="4497"/>
                          <a:chExt cx="7560312" cy="7456476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3785873" y="6362423"/>
                            <a:ext cx="3774440" cy="1098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74440" h="1098550">
                                <a:moveTo>
                                  <a:pt x="356933" y="1098550"/>
                                </a:moveTo>
                                <a:lnTo>
                                  <a:pt x="305993" y="1054100"/>
                                </a:lnTo>
                                <a:lnTo>
                                  <a:pt x="268490" y="1028700"/>
                                </a:lnTo>
                                <a:lnTo>
                                  <a:pt x="228384" y="1003300"/>
                                </a:lnTo>
                                <a:lnTo>
                                  <a:pt x="185991" y="977900"/>
                                </a:lnTo>
                                <a:lnTo>
                                  <a:pt x="141643" y="965200"/>
                                </a:lnTo>
                                <a:lnTo>
                                  <a:pt x="48323" y="939800"/>
                                </a:lnTo>
                                <a:lnTo>
                                  <a:pt x="12" y="939800"/>
                                </a:lnTo>
                                <a:lnTo>
                                  <a:pt x="0" y="1098550"/>
                                </a:lnTo>
                                <a:lnTo>
                                  <a:pt x="356933" y="1098550"/>
                                </a:lnTo>
                                <a:close/>
                              </a:path>
                              <a:path w="3774440" h="1098550">
                                <a:moveTo>
                                  <a:pt x="1895868" y="672782"/>
                                </a:moveTo>
                                <a:lnTo>
                                  <a:pt x="1894840" y="633945"/>
                                </a:lnTo>
                                <a:lnTo>
                                  <a:pt x="1885772" y="592937"/>
                                </a:lnTo>
                                <a:lnTo>
                                  <a:pt x="1866455" y="550570"/>
                                </a:lnTo>
                                <a:lnTo>
                                  <a:pt x="1838934" y="515721"/>
                                </a:lnTo>
                                <a:lnTo>
                                  <a:pt x="1804924" y="488759"/>
                                </a:lnTo>
                                <a:lnTo>
                                  <a:pt x="1766125" y="470052"/>
                                </a:lnTo>
                                <a:lnTo>
                                  <a:pt x="1724240" y="459955"/>
                                </a:lnTo>
                                <a:lnTo>
                                  <a:pt x="1680997" y="458851"/>
                                </a:lnTo>
                                <a:lnTo>
                                  <a:pt x="1638084" y="467106"/>
                                </a:lnTo>
                                <a:lnTo>
                                  <a:pt x="1597228" y="485063"/>
                                </a:lnTo>
                                <a:lnTo>
                                  <a:pt x="1560118" y="513118"/>
                                </a:lnTo>
                                <a:lnTo>
                                  <a:pt x="1529029" y="551815"/>
                                </a:lnTo>
                                <a:lnTo>
                                  <a:pt x="1509242" y="595960"/>
                                </a:lnTo>
                                <a:lnTo>
                                  <a:pt x="1500911" y="643166"/>
                                </a:lnTo>
                                <a:lnTo>
                                  <a:pt x="1504149" y="691007"/>
                                </a:lnTo>
                                <a:lnTo>
                                  <a:pt x="1519135" y="737082"/>
                                </a:lnTo>
                                <a:lnTo>
                                  <a:pt x="1545983" y="779005"/>
                                </a:lnTo>
                                <a:lnTo>
                                  <a:pt x="1575816" y="808583"/>
                                </a:lnTo>
                                <a:lnTo>
                                  <a:pt x="1608137" y="830249"/>
                                </a:lnTo>
                                <a:lnTo>
                                  <a:pt x="1676958" y="851636"/>
                                </a:lnTo>
                                <a:lnTo>
                                  <a:pt x="1711858" y="852220"/>
                                </a:lnTo>
                                <a:lnTo>
                                  <a:pt x="1746008" y="846670"/>
                                </a:lnTo>
                                <a:lnTo>
                                  <a:pt x="1808784" y="818883"/>
                                </a:lnTo>
                                <a:lnTo>
                                  <a:pt x="1858835" y="771829"/>
                                </a:lnTo>
                                <a:lnTo>
                                  <a:pt x="1889683" y="709002"/>
                                </a:lnTo>
                                <a:lnTo>
                                  <a:pt x="1895868" y="672782"/>
                                </a:lnTo>
                                <a:close/>
                              </a:path>
                              <a:path w="3774440" h="1098550">
                                <a:moveTo>
                                  <a:pt x="2250033" y="1098550"/>
                                </a:moveTo>
                                <a:lnTo>
                                  <a:pt x="2233879" y="1079500"/>
                                </a:lnTo>
                                <a:lnTo>
                                  <a:pt x="2199817" y="1054100"/>
                                </a:lnTo>
                                <a:lnTo>
                                  <a:pt x="2162911" y="1016000"/>
                                </a:lnTo>
                                <a:lnTo>
                                  <a:pt x="2123465" y="1003300"/>
                                </a:lnTo>
                                <a:lnTo>
                                  <a:pt x="2081784" y="977900"/>
                                </a:lnTo>
                                <a:lnTo>
                                  <a:pt x="2038172" y="965200"/>
                                </a:lnTo>
                                <a:lnTo>
                                  <a:pt x="1946402" y="939800"/>
                                </a:lnTo>
                                <a:lnTo>
                                  <a:pt x="1895208" y="939800"/>
                                </a:lnTo>
                                <a:lnTo>
                                  <a:pt x="1895208" y="1098550"/>
                                </a:lnTo>
                                <a:lnTo>
                                  <a:pt x="2250033" y="1098550"/>
                                </a:lnTo>
                                <a:close/>
                              </a:path>
                              <a:path w="3774440" h="1098550">
                                <a:moveTo>
                                  <a:pt x="3672027" y="1098550"/>
                                </a:moveTo>
                                <a:lnTo>
                                  <a:pt x="3619119" y="1041400"/>
                                </a:lnTo>
                                <a:lnTo>
                                  <a:pt x="3580295" y="1016000"/>
                                </a:lnTo>
                                <a:lnTo>
                                  <a:pt x="3540137" y="990600"/>
                                </a:lnTo>
                                <a:lnTo>
                                  <a:pt x="3498532" y="977900"/>
                                </a:lnTo>
                                <a:lnTo>
                                  <a:pt x="3455416" y="965200"/>
                                </a:lnTo>
                                <a:lnTo>
                                  <a:pt x="3410686" y="952500"/>
                                </a:lnTo>
                                <a:lnTo>
                                  <a:pt x="3364255" y="939800"/>
                                </a:lnTo>
                                <a:lnTo>
                                  <a:pt x="3316033" y="939800"/>
                                </a:lnTo>
                                <a:lnTo>
                                  <a:pt x="3315957" y="1066800"/>
                                </a:lnTo>
                                <a:lnTo>
                                  <a:pt x="3315093" y="1098550"/>
                                </a:lnTo>
                                <a:lnTo>
                                  <a:pt x="3672027" y="1098550"/>
                                </a:lnTo>
                                <a:close/>
                              </a:path>
                              <a:path w="3774440" h="1098550">
                                <a:moveTo>
                                  <a:pt x="3774135" y="0"/>
                                </a:moveTo>
                                <a:lnTo>
                                  <a:pt x="3316033" y="0"/>
                                </a:lnTo>
                                <a:lnTo>
                                  <a:pt x="3316033" y="419100"/>
                                </a:lnTo>
                                <a:lnTo>
                                  <a:pt x="3300031" y="342900"/>
                                </a:lnTo>
                                <a:lnTo>
                                  <a:pt x="3283343" y="292100"/>
                                </a:lnTo>
                                <a:lnTo>
                                  <a:pt x="3261512" y="241300"/>
                                </a:lnTo>
                                <a:lnTo>
                                  <a:pt x="3234867" y="203200"/>
                                </a:lnTo>
                                <a:lnTo>
                                  <a:pt x="3203791" y="165100"/>
                                </a:lnTo>
                                <a:lnTo>
                                  <a:pt x="3168624" y="127000"/>
                                </a:lnTo>
                                <a:lnTo>
                                  <a:pt x="3129750" y="88900"/>
                                </a:lnTo>
                                <a:lnTo>
                                  <a:pt x="3087509" y="63500"/>
                                </a:lnTo>
                                <a:lnTo>
                                  <a:pt x="3042272" y="38100"/>
                                </a:lnTo>
                                <a:lnTo>
                                  <a:pt x="2994406" y="12700"/>
                                </a:lnTo>
                                <a:lnTo>
                                  <a:pt x="2977972" y="12700"/>
                                </a:lnTo>
                                <a:lnTo>
                                  <a:pt x="2955188" y="0"/>
                                </a:lnTo>
                                <a:lnTo>
                                  <a:pt x="2841701" y="0"/>
                                </a:lnTo>
                                <a:lnTo>
                                  <a:pt x="2845778" y="50800"/>
                                </a:lnTo>
                                <a:lnTo>
                                  <a:pt x="2854464" y="101600"/>
                                </a:lnTo>
                                <a:lnTo>
                                  <a:pt x="2867952" y="139700"/>
                                </a:lnTo>
                                <a:lnTo>
                                  <a:pt x="2886456" y="190500"/>
                                </a:lnTo>
                                <a:lnTo>
                                  <a:pt x="2910192" y="241300"/>
                                </a:lnTo>
                                <a:lnTo>
                                  <a:pt x="2937256" y="279400"/>
                                </a:lnTo>
                                <a:lnTo>
                                  <a:pt x="2968129" y="317500"/>
                                </a:lnTo>
                                <a:lnTo>
                                  <a:pt x="3002470" y="342900"/>
                                </a:lnTo>
                                <a:lnTo>
                                  <a:pt x="3039948" y="381000"/>
                                </a:lnTo>
                                <a:lnTo>
                                  <a:pt x="3080232" y="406400"/>
                                </a:lnTo>
                                <a:lnTo>
                                  <a:pt x="3122993" y="419100"/>
                                </a:lnTo>
                                <a:lnTo>
                                  <a:pt x="3167900" y="444500"/>
                                </a:lnTo>
                                <a:lnTo>
                                  <a:pt x="3214611" y="457200"/>
                                </a:lnTo>
                                <a:lnTo>
                                  <a:pt x="3265779" y="457200"/>
                                </a:lnTo>
                                <a:lnTo>
                                  <a:pt x="3274326" y="469900"/>
                                </a:lnTo>
                                <a:lnTo>
                                  <a:pt x="3215602" y="469900"/>
                                </a:lnTo>
                                <a:lnTo>
                                  <a:pt x="3164675" y="495300"/>
                                </a:lnTo>
                                <a:lnTo>
                                  <a:pt x="3115246" y="508000"/>
                                </a:lnTo>
                                <a:lnTo>
                                  <a:pt x="3068688" y="533400"/>
                                </a:lnTo>
                                <a:lnTo>
                                  <a:pt x="3026384" y="558800"/>
                                </a:lnTo>
                                <a:lnTo>
                                  <a:pt x="2988475" y="596900"/>
                                </a:lnTo>
                                <a:lnTo>
                                  <a:pt x="2954578" y="635000"/>
                                </a:lnTo>
                                <a:lnTo>
                                  <a:pt x="2924810" y="673100"/>
                                </a:lnTo>
                                <a:lnTo>
                                  <a:pt x="2899321" y="711200"/>
                                </a:lnTo>
                                <a:lnTo>
                                  <a:pt x="2878239" y="762000"/>
                                </a:lnTo>
                                <a:lnTo>
                                  <a:pt x="2861691" y="800100"/>
                                </a:lnTo>
                                <a:lnTo>
                                  <a:pt x="2849842" y="850900"/>
                                </a:lnTo>
                                <a:lnTo>
                                  <a:pt x="2842793" y="901700"/>
                                </a:lnTo>
                                <a:lnTo>
                                  <a:pt x="2836659" y="850900"/>
                                </a:lnTo>
                                <a:lnTo>
                                  <a:pt x="2825826" y="812800"/>
                                </a:lnTo>
                                <a:lnTo>
                                  <a:pt x="2810535" y="762000"/>
                                </a:lnTo>
                                <a:lnTo>
                                  <a:pt x="2791053" y="723900"/>
                                </a:lnTo>
                                <a:lnTo>
                                  <a:pt x="2767647" y="685800"/>
                                </a:lnTo>
                                <a:lnTo>
                                  <a:pt x="2740558" y="647700"/>
                                </a:lnTo>
                                <a:lnTo>
                                  <a:pt x="2710040" y="609600"/>
                                </a:lnTo>
                                <a:lnTo>
                                  <a:pt x="2676372" y="584200"/>
                                </a:lnTo>
                                <a:lnTo>
                                  <a:pt x="2639784" y="546100"/>
                                </a:lnTo>
                                <a:lnTo>
                                  <a:pt x="2600553" y="520700"/>
                                </a:lnTo>
                                <a:lnTo>
                                  <a:pt x="2558923" y="508000"/>
                                </a:lnTo>
                                <a:lnTo>
                                  <a:pt x="2515158" y="482600"/>
                                </a:lnTo>
                                <a:lnTo>
                                  <a:pt x="2469515" y="469900"/>
                                </a:lnTo>
                                <a:lnTo>
                                  <a:pt x="2834106" y="469900"/>
                                </a:lnTo>
                                <a:lnTo>
                                  <a:pt x="2842844" y="457200"/>
                                </a:lnTo>
                                <a:lnTo>
                                  <a:pt x="2840393" y="419100"/>
                                </a:lnTo>
                                <a:lnTo>
                                  <a:pt x="2832735" y="368300"/>
                                </a:lnTo>
                                <a:lnTo>
                                  <a:pt x="2820187" y="317500"/>
                                </a:lnTo>
                                <a:lnTo>
                                  <a:pt x="2802991" y="279400"/>
                                </a:lnTo>
                                <a:lnTo>
                                  <a:pt x="2781465" y="228600"/>
                                </a:lnTo>
                                <a:lnTo>
                                  <a:pt x="2755874" y="190500"/>
                                </a:lnTo>
                                <a:lnTo>
                                  <a:pt x="2726499" y="152400"/>
                                </a:lnTo>
                                <a:lnTo>
                                  <a:pt x="2693619" y="127000"/>
                                </a:lnTo>
                                <a:lnTo>
                                  <a:pt x="2657525" y="88900"/>
                                </a:lnTo>
                                <a:lnTo>
                                  <a:pt x="2618498" y="63500"/>
                                </a:lnTo>
                                <a:lnTo>
                                  <a:pt x="2576830" y="38100"/>
                                </a:lnTo>
                                <a:lnTo>
                                  <a:pt x="2532773" y="25400"/>
                                </a:lnTo>
                                <a:lnTo>
                                  <a:pt x="2486634" y="0"/>
                                </a:lnTo>
                                <a:lnTo>
                                  <a:pt x="1420863" y="0"/>
                                </a:lnTo>
                                <a:lnTo>
                                  <a:pt x="1420863" y="419100"/>
                                </a:lnTo>
                                <a:lnTo>
                                  <a:pt x="1404848" y="342900"/>
                                </a:lnTo>
                                <a:lnTo>
                                  <a:pt x="1388224" y="292100"/>
                                </a:lnTo>
                                <a:lnTo>
                                  <a:pt x="1366393" y="241300"/>
                                </a:lnTo>
                                <a:lnTo>
                                  <a:pt x="1339735" y="203200"/>
                                </a:lnTo>
                                <a:lnTo>
                                  <a:pt x="1308620" y="165100"/>
                                </a:lnTo>
                                <a:lnTo>
                                  <a:pt x="1273429" y="127000"/>
                                </a:lnTo>
                                <a:lnTo>
                                  <a:pt x="1234516" y="88900"/>
                                </a:lnTo>
                                <a:lnTo>
                                  <a:pt x="1192263" y="63500"/>
                                </a:lnTo>
                                <a:lnTo>
                                  <a:pt x="1147038" y="38100"/>
                                </a:lnTo>
                                <a:lnTo>
                                  <a:pt x="1099223" y="12700"/>
                                </a:lnTo>
                                <a:lnTo>
                                  <a:pt x="1082738" y="12700"/>
                                </a:lnTo>
                                <a:lnTo>
                                  <a:pt x="1060056" y="0"/>
                                </a:lnTo>
                                <a:lnTo>
                                  <a:pt x="946518" y="0"/>
                                </a:lnTo>
                                <a:lnTo>
                                  <a:pt x="948067" y="12700"/>
                                </a:lnTo>
                                <a:lnTo>
                                  <a:pt x="949490" y="38100"/>
                                </a:lnTo>
                                <a:lnTo>
                                  <a:pt x="951217" y="50800"/>
                                </a:lnTo>
                                <a:lnTo>
                                  <a:pt x="953744" y="76200"/>
                                </a:lnTo>
                                <a:lnTo>
                                  <a:pt x="963828" y="114300"/>
                                </a:lnTo>
                                <a:lnTo>
                                  <a:pt x="978573" y="165100"/>
                                </a:lnTo>
                                <a:lnTo>
                                  <a:pt x="997699" y="203200"/>
                                </a:lnTo>
                                <a:lnTo>
                                  <a:pt x="1020914" y="241300"/>
                                </a:lnTo>
                                <a:lnTo>
                                  <a:pt x="1047940" y="279400"/>
                                </a:lnTo>
                                <a:lnTo>
                                  <a:pt x="1078496" y="317500"/>
                                </a:lnTo>
                                <a:lnTo>
                                  <a:pt x="1112291" y="355600"/>
                                </a:lnTo>
                                <a:lnTo>
                                  <a:pt x="1149045" y="381000"/>
                                </a:lnTo>
                                <a:lnTo>
                                  <a:pt x="1188478" y="406400"/>
                                </a:lnTo>
                                <a:lnTo>
                                  <a:pt x="1230312" y="431800"/>
                                </a:lnTo>
                                <a:lnTo>
                                  <a:pt x="1363764" y="469900"/>
                                </a:lnTo>
                                <a:lnTo>
                                  <a:pt x="948715" y="469900"/>
                                </a:lnTo>
                                <a:lnTo>
                                  <a:pt x="946543" y="431800"/>
                                </a:lnTo>
                                <a:lnTo>
                                  <a:pt x="942682" y="393700"/>
                                </a:lnTo>
                                <a:lnTo>
                                  <a:pt x="936739" y="368300"/>
                                </a:lnTo>
                                <a:lnTo>
                                  <a:pt x="928306" y="330200"/>
                                </a:lnTo>
                                <a:lnTo>
                                  <a:pt x="912177" y="279400"/>
                                </a:lnTo>
                                <a:lnTo>
                                  <a:pt x="891400" y="241300"/>
                                </a:lnTo>
                                <a:lnTo>
                                  <a:pt x="866292" y="203200"/>
                                </a:lnTo>
                                <a:lnTo>
                                  <a:pt x="837209" y="165100"/>
                                </a:lnTo>
                                <a:lnTo>
                                  <a:pt x="804468" y="127000"/>
                                </a:lnTo>
                                <a:lnTo>
                                  <a:pt x="768413" y="88900"/>
                                </a:lnTo>
                                <a:lnTo>
                                  <a:pt x="725436" y="63500"/>
                                </a:lnTo>
                                <a:lnTo>
                                  <a:pt x="679246" y="38100"/>
                                </a:lnTo>
                                <a:lnTo>
                                  <a:pt x="630440" y="12700"/>
                                </a:lnTo>
                                <a:lnTo>
                                  <a:pt x="579615" y="0"/>
                                </a:lnTo>
                                <a:lnTo>
                                  <a:pt x="474357" y="0"/>
                                </a:lnTo>
                                <a:lnTo>
                                  <a:pt x="477024" y="50800"/>
                                </a:lnTo>
                                <a:lnTo>
                                  <a:pt x="484530" y="88900"/>
                                </a:lnTo>
                                <a:lnTo>
                                  <a:pt x="496633" y="139700"/>
                                </a:lnTo>
                                <a:lnTo>
                                  <a:pt x="513105" y="177800"/>
                                </a:lnTo>
                                <a:lnTo>
                                  <a:pt x="533717" y="228600"/>
                                </a:lnTo>
                                <a:lnTo>
                                  <a:pt x="558228" y="266700"/>
                                </a:lnTo>
                                <a:lnTo>
                                  <a:pt x="586422" y="304800"/>
                                </a:lnTo>
                                <a:lnTo>
                                  <a:pt x="618045" y="330200"/>
                                </a:lnTo>
                                <a:lnTo>
                                  <a:pt x="652881" y="368300"/>
                                </a:lnTo>
                                <a:lnTo>
                                  <a:pt x="690689" y="393700"/>
                                </a:lnTo>
                                <a:lnTo>
                                  <a:pt x="731240" y="419100"/>
                                </a:lnTo>
                                <a:lnTo>
                                  <a:pt x="774293" y="431800"/>
                                </a:lnTo>
                                <a:lnTo>
                                  <a:pt x="819632" y="444500"/>
                                </a:lnTo>
                                <a:lnTo>
                                  <a:pt x="867003" y="457200"/>
                                </a:lnTo>
                                <a:lnTo>
                                  <a:pt x="888733" y="457200"/>
                                </a:lnTo>
                                <a:lnTo>
                                  <a:pt x="901217" y="469900"/>
                                </a:lnTo>
                                <a:lnTo>
                                  <a:pt x="854227" y="469900"/>
                                </a:lnTo>
                                <a:lnTo>
                                  <a:pt x="766775" y="495300"/>
                                </a:lnTo>
                                <a:lnTo>
                                  <a:pt x="725182" y="520700"/>
                                </a:lnTo>
                                <a:lnTo>
                                  <a:pt x="685533" y="546100"/>
                                </a:lnTo>
                                <a:lnTo>
                                  <a:pt x="648220" y="571500"/>
                                </a:lnTo>
                                <a:lnTo>
                                  <a:pt x="613613" y="609600"/>
                                </a:lnTo>
                                <a:lnTo>
                                  <a:pt x="582104" y="635000"/>
                                </a:lnTo>
                                <a:lnTo>
                                  <a:pt x="554088" y="673100"/>
                                </a:lnTo>
                                <a:lnTo>
                                  <a:pt x="529932" y="711200"/>
                                </a:lnTo>
                                <a:lnTo>
                                  <a:pt x="510032" y="749300"/>
                                </a:lnTo>
                                <a:lnTo>
                                  <a:pt x="494779" y="800100"/>
                                </a:lnTo>
                                <a:lnTo>
                                  <a:pt x="474395" y="889000"/>
                                </a:lnTo>
                                <a:lnTo>
                                  <a:pt x="474345" y="444500"/>
                                </a:lnTo>
                                <a:lnTo>
                                  <a:pt x="468693" y="393700"/>
                                </a:lnTo>
                                <a:lnTo>
                                  <a:pt x="457568" y="342900"/>
                                </a:lnTo>
                                <a:lnTo>
                                  <a:pt x="441223" y="292100"/>
                                </a:lnTo>
                                <a:lnTo>
                                  <a:pt x="419900" y="241300"/>
                                </a:lnTo>
                                <a:lnTo>
                                  <a:pt x="393814" y="203200"/>
                                </a:lnTo>
                                <a:lnTo>
                                  <a:pt x="363207" y="165100"/>
                                </a:lnTo>
                                <a:lnTo>
                                  <a:pt x="328320" y="127000"/>
                                </a:lnTo>
                                <a:lnTo>
                                  <a:pt x="289394" y="88900"/>
                                </a:lnTo>
                                <a:lnTo>
                                  <a:pt x="246659" y="63500"/>
                                </a:lnTo>
                                <a:lnTo>
                                  <a:pt x="201079" y="38100"/>
                                </a:lnTo>
                                <a:lnTo>
                                  <a:pt x="153060" y="12700"/>
                                </a:lnTo>
                                <a:lnTo>
                                  <a:pt x="103174" y="0"/>
                                </a:lnTo>
                                <a:lnTo>
                                  <a:pt x="12" y="0"/>
                                </a:lnTo>
                                <a:lnTo>
                                  <a:pt x="2463" y="38100"/>
                                </a:lnTo>
                                <a:lnTo>
                                  <a:pt x="9829" y="88900"/>
                                </a:lnTo>
                                <a:lnTo>
                                  <a:pt x="21882" y="139700"/>
                                </a:lnTo>
                                <a:lnTo>
                                  <a:pt x="38341" y="177800"/>
                                </a:lnTo>
                                <a:lnTo>
                                  <a:pt x="58978" y="215900"/>
                                </a:lnTo>
                                <a:lnTo>
                                  <a:pt x="83527" y="266700"/>
                                </a:lnTo>
                                <a:lnTo>
                                  <a:pt x="111760" y="292100"/>
                                </a:lnTo>
                                <a:lnTo>
                                  <a:pt x="143421" y="330200"/>
                                </a:lnTo>
                                <a:lnTo>
                                  <a:pt x="178257" y="368300"/>
                                </a:lnTo>
                                <a:lnTo>
                                  <a:pt x="216001" y="393700"/>
                                </a:lnTo>
                                <a:lnTo>
                                  <a:pt x="256438" y="419100"/>
                                </a:lnTo>
                                <a:lnTo>
                                  <a:pt x="299300" y="431800"/>
                                </a:lnTo>
                                <a:lnTo>
                                  <a:pt x="344335" y="444500"/>
                                </a:lnTo>
                                <a:lnTo>
                                  <a:pt x="417271" y="469900"/>
                                </a:lnTo>
                                <a:lnTo>
                                  <a:pt x="25" y="469900"/>
                                </a:lnTo>
                                <a:lnTo>
                                  <a:pt x="2120" y="520700"/>
                                </a:lnTo>
                                <a:lnTo>
                                  <a:pt x="9829" y="558800"/>
                                </a:lnTo>
                                <a:lnTo>
                                  <a:pt x="22898" y="609600"/>
                                </a:lnTo>
                                <a:lnTo>
                                  <a:pt x="40995" y="660400"/>
                                </a:lnTo>
                                <a:lnTo>
                                  <a:pt x="63855" y="698500"/>
                                </a:lnTo>
                                <a:lnTo>
                                  <a:pt x="91173" y="749300"/>
                                </a:lnTo>
                                <a:lnTo>
                                  <a:pt x="122656" y="787400"/>
                                </a:lnTo>
                                <a:lnTo>
                                  <a:pt x="158026" y="825500"/>
                                </a:lnTo>
                                <a:lnTo>
                                  <a:pt x="196977" y="850900"/>
                                </a:lnTo>
                                <a:lnTo>
                                  <a:pt x="237782" y="876300"/>
                                </a:lnTo>
                                <a:lnTo>
                                  <a:pt x="281228" y="901700"/>
                                </a:lnTo>
                                <a:lnTo>
                                  <a:pt x="326771" y="914400"/>
                                </a:lnTo>
                                <a:lnTo>
                                  <a:pt x="422046" y="939800"/>
                                </a:lnTo>
                                <a:lnTo>
                                  <a:pt x="470712" y="939800"/>
                                </a:lnTo>
                                <a:lnTo>
                                  <a:pt x="474472" y="952500"/>
                                </a:lnTo>
                                <a:lnTo>
                                  <a:pt x="473202" y="1003300"/>
                                </a:lnTo>
                                <a:lnTo>
                                  <a:pt x="473151" y="1041400"/>
                                </a:lnTo>
                                <a:lnTo>
                                  <a:pt x="473900" y="1092200"/>
                                </a:lnTo>
                                <a:lnTo>
                                  <a:pt x="474052" y="1098550"/>
                                </a:lnTo>
                                <a:lnTo>
                                  <a:pt x="826427" y="1098550"/>
                                </a:lnTo>
                                <a:lnTo>
                                  <a:pt x="774649" y="1041400"/>
                                </a:lnTo>
                                <a:lnTo>
                                  <a:pt x="736523" y="1016000"/>
                                </a:lnTo>
                                <a:lnTo>
                                  <a:pt x="695718" y="990600"/>
                                </a:lnTo>
                                <a:lnTo>
                                  <a:pt x="652526" y="977900"/>
                                </a:lnTo>
                                <a:lnTo>
                                  <a:pt x="607263" y="952500"/>
                                </a:lnTo>
                                <a:lnTo>
                                  <a:pt x="560222" y="952500"/>
                                </a:lnTo>
                                <a:lnTo>
                                  <a:pt x="511708" y="939800"/>
                                </a:lnTo>
                                <a:lnTo>
                                  <a:pt x="519988" y="939800"/>
                                </a:lnTo>
                                <a:lnTo>
                                  <a:pt x="572084" y="927100"/>
                                </a:lnTo>
                                <a:lnTo>
                                  <a:pt x="619848" y="914400"/>
                                </a:lnTo>
                                <a:lnTo>
                                  <a:pt x="664349" y="901700"/>
                                </a:lnTo>
                                <a:lnTo>
                                  <a:pt x="706704" y="876300"/>
                                </a:lnTo>
                                <a:lnTo>
                                  <a:pt x="747991" y="850900"/>
                                </a:lnTo>
                                <a:lnTo>
                                  <a:pt x="789317" y="812800"/>
                                </a:lnTo>
                                <a:lnTo>
                                  <a:pt x="822261" y="787400"/>
                                </a:lnTo>
                                <a:lnTo>
                                  <a:pt x="851763" y="749300"/>
                                </a:lnTo>
                                <a:lnTo>
                                  <a:pt x="877658" y="711200"/>
                                </a:lnTo>
                                <a:lnTo>
                                  <a:pt x="899820" y="673100"/>
                                </a:lnTo>
                                <a:lnTo>
                                  <a:pt x="918070" y="635000"/>
                                </a:lnTo>
                                <a:lnTo>
                                  <a:pt x="932268" y="584200"/>
                                </a:lnTo>
                                <a:lnTo>
                                  <a:pt x="948690" y="495300"/>
                                </a:lnTo>
                                <a:lnTo>
                                  <a:pt x="954570" y="546100"/>
                                </a:lnTo>
                                <a:lnTo>
                                  <a:pt x="965339" y="596900"/>
                                </a:lnTo>
                                <a:lnTo>
                                  <a:pt x="980732" y="635000"/>
                                </a:lnTo>
                                <a:lnTo>
                                  <a:pt x="1000506" y="685800"/>
                                </a:lnTo>
                                <a:lnTo>
                                  <a:pt x="1024394" y="723900"/>
                                </a:lnTo>
                                <a:lnTo>
                                  <a:pt x="1052131" y="762000"/>
                                </a:lnTo>
                                <a:lnTo>
                                  <a:pt x="1083475" y="800100"/>
                                </a:lnTo>
                                <a:lnTo>
                                  <a:pt x="1118158" y="825500"/>
                                </a:lnTo>
                                <a:lnTo>
                                  <a:pt x="1155915" y="863600"/>
                                </a:lnTo>
                                <a:lnTo>
                                  <a:pt x="1196505" y="889000"/>
                                </a:lnTo>
                                <a:lnTo>
                                  <a:pt x="1239647" y="901700"/>
                                </a:lnTo>
                                <a:lnTo>
                                  <a:pt x="1285100" y="914400"/>
                                </a:lnTo>
                                <a:lnTo>
                                  <a:pt x="1332611" y="927100"/>
                                </a:lnTo>
                                <a:lnTo>
                                  <a:pt x="1343253" y="927100"/>
                                </a:lnTo>
                                <a:lnTo>
                                  <a:pt x="1353896" y="939800"/>
                                </a:lnTo>
                                <a:lnTo>
                                  <a:pt x="1385709" y="939800"/>
                                </a:lnTo>
                                <a:lnTo>
                                  <a:pt x="1336611" y="952500"/>
                                </a:lnTo>
                                <a:lnTo>
                                  <a:pt x="1288935" y="952500"/>
                                </a:lnTo>
                                <a:lnTo>
                                  <a:pt x="1242987" y="977900"/>
                                </a:lnTo>
                                <a:lnTo>
                                  <a:pt x="1199121" y="990600"/>
                                </a:lnTo>
                                <a:lnTo>
                                  <a:pt x="1157668" y="1016000"/>
                                </a:lnTo>
                                <a:lnTo>
                                  <a:pt x="1118958" y="1054100"/>
                                </a:lnTo>
                                <a:lnTo>
                                  <a:pt x="1083322" y="1079500"/>
                                </a:lnTo>
                                <a:lnTo>
                                  <a:pt x="1066482" y="1098550"/>
                                </a:lnTo>
                                <a:lnTo>
                                  <a:pt x="1393659" y="1098550"/>
                                </a:lnTo>
                                <a:lnTo>
                                  <a:pt x="1400098" y="1079500"/>
                                </a:lnTo>
                                <a:lnTo>
                                  <a:pt x="1412189" y="1041400"/>
                                </a:lnTo>
                                <a:lnTo>
                                  <a:pt x="1419758" y="990600"/>
                                </a:lnTo>
                                <a:lnTo>
                                  <a:pt x="1420393" y="1041400"/>
                                </a:lnTo>
                                <a:lnTo>
                                  <a:pt x="1420495" y="1054100"/>
                                </a:lnTo>
                                <a:lnTo>
                                  <a:pt x="1420596" y="1066800"/>
                                </a:lnTo>
                                <a:lnTo>
                                  <a:pt x="1420698" y="1079500"/>
                                </a:lnTo>
                                <a:lnTo>
                                  <a:pt x="1420799" y="1098550"/>
                                </a:lnTo>
                                <a:lnTo>
                                  <a:pt x="1774304" y="1098550"/>
                                </a:lnTo>
                                <a:lnTo>
                                  <a:pt x="1768640" y="1092200"/>
                                </a:lnTo>
                                <a:lnTo>
                                  <a:pt x="1735289" y="1054100"/>
                                </a:lnTo>
                                <a:lnTo>
                                  <a:pt x="1698663" y="1028700"/>
                                </a:lnTo>
                                <a:lnTo>
                                  <a:pt x="1658924" y="1003300"/>
                                </a:lnTo>
                                <a:lnTo>
                                  <a:pt x="1637576" y="990600"/>
                                </a:lnTo>
                                <a:lnTo>
                                  <a:pt x="1616240" y="977900"/>
                                </a:lnTo>
                                <a:lnTo>
                                  <a:pt x="1570774" y="965200"/>
                                </a:lnTo>
                                <a:lnTo>
                                  <a:pt x="1522704" y="952500"/>
                                </a:lnTo>
                                <a:lnTo>
                                  <a:pt x="1472184" y="939800"/>
                                </a:lnTo>
                                <a:lnTo>
                                  <a:pt x="1421803" y="939800"/>
                                </a:lnTo>
                                <a:lnTo>
                                  <a:pt x="1421917" y="889000"/>
                                </a:lnTo>
                                <a:lnTo>
                                  <a:pt x="1422019" y="838200"/>
                                </a:lnTo>
                                <a:lnTo>
                                  <a:pt x="1422133" y="787400"/>
                                </a:lnTo>
                                <a:lnTo>
                                  <a:pt x="1422247" y="736600"/>
                                </a:lnTo>
                                <a:lnTo>
                                  <a:pt x="1422349" y="685800"/>
                                </a:lnTo>
                                <a:lnTo>
                                  <a:pt x="1422463" y="635000"/>
                                </a:lnTo>
                                <a:lnTo>
                                  <a:pt x="1422565" y="584200"/>
                                </a:lnTo>
                                <a:lnTo>
                                  <a:pt x="1422679" y="533400"/>
                                </a:lnTo>
                                <a:lnTo>
                                  <a:pt x="1422768" y="495300"/>
                                </a:lnTo>
                                <a:lnTo>
                                  <a:pt x="1422819" y="469900"/>
                                </a:lnTo>
                                <a:lnTo>
                                  <a:pt x="1455216" y="469900"/>
                                </a:lnTo>
                                <a:lnTo>
                                  <a:pt x="1487347" y="457200"/>
                                </a:lnTo>
                                <a:lnTo>
                                  <a:pt x="1519237" y="457200"/>
                                </a:lnTo>
                                <a:lnTo>
                                  <a:pt x="1550898" y="444500"/>
                                </a:lnTo>
                                <a:lnTo>
                                  <a:pt x="1595691" y="431800"/>
                                </a:lnTo>
                                <a:lnTo>
                                  <a:pt x="1638439" y="419100"/>
                                </a:lnTo>
                                <a:lnTo>
                                  <a:pt x="1678876" y="393700"/>
                                </a:lnTo>
                                <a:lnTo>
                                  <a:pt x="1716697" y="368300"/>
                                </a:lnTo>
                                <a:lnTo>
                                  <a:pt x="1751660" y="330200"/>
                                </a:lnTo>
                                <a:lnTo>
                                  <a:pt x="1783473" y="292100"/>
                                </a:lnTo>
                                <a:lnTo>
                                  <a:pt x="1811870" y="266700"/>
                                </a:lnTo>
                                <a:lnTo>
                                  <a:pt x="1836585" y="215900"/>
                                </a:lnTo>
                                <a:lnTo>
                                  <a:pt x="1857336" y="177800"/>
                                </a:lnTo>
                                <a:lnTo>
                                  <a:pt x="1873859" y="139700"/>
                                </a:lnTo>
                                <a:lnTo>
                                  <a:pt x="1885873" y="88900"/>
                                </a:lnTo>
                                <a:lnTo>
                                  <a:pt x="1887486" y="76200"/>
                                </a:lnTo>
                                <a:lnTo>
                                  <a:pt x="1889645" y="63500"/>
                                </a:lnTo>
                                <a:lnTo>
                                  <a:pt x="1891995" y="38100"/>
                                </a:lnTo>
                                <a:lnTo>
                                  <a:pt x="1898434" y="38100"/>
                                </a:lnTo>
                                <a:lnTo>
                                  <a:pt x="1898586" y="50800"/>
                                </a:lnTo>
                                <a:lnTo>
                                  <a:pt x="1898954" y="50800"/>
                                </a:lnTo>
                                <a:lnTo>
                                  <a:pt x="1908352" y="101600"/>
                                </a:lnTo>
                                <a:lnTo>
                                  <a:pt x="1922576" y="152400"/>
                                </a:lnTo>
                                <a:lnTo>
                                  <a:pt x="1941436" y="190500"/>
                                </a:lnTo>
                                <a:lnTo>
                                  <a:pt x="1964740" y="241300"/>
                                </a:lnTo>
                                <a:lnTo>
                                  <a:pt x="1992299" y="279400"/>
                                </a:lnTo>
                                <a:lnTo>
                                  <a:pt x="2023922" y="317500"/>
                                </a:lnTo>
                                <a:lnTo>
                                  <a:pt x="2059393" y="355600"/>
                                </a:lnTo>
                                <a:lnTo>
                                  <a:pt x="2098548" y="381000"/>
                                </a:lnTo>
                                <a:lnTo>
                                  <a:pt x="2141182" y="406400"/>
                                </a:lnTo>
                                <a:lnTo>
                                  <a:pt x="2187092" y="431800"/>
                                </a:lnTo>
                                <a:lnTo>
                                  <a:pt x="2236101" y="444500"/>
                                </a:lnTo>
                                <a:lnTo>
                                  <a:pt x="2312454" y="469900"/>
                                </a:lnTo>
                                <a:lnTo>
                                  <a:pt x="1895652" y="469900"/>
                                </a:lnTo>
                                <a:lnTo>
                                  <a:pt x="1894636" y="482600"/>
                                </a:lnTo>
                                <a:lnTo>
                                  <a:pt x="1894725" y="495300"/>
                                </a:lnTo>
                                <a:lnTo>
                                  <a:pt x="1895233" y="495300"/>
                                </a:lnTo>
                                <a:lnTo>
                                  <a:pt x="1901063" y="546100"/>
                                </a:lnTo>
                                <a:lnTo>
                                  <a:pt x="1912023" y="596900"/>
                                </a:lnTo>
                                <a:lnTo>
                                  <a:pt x="1927783" y="635000"/>
                                </a:lnTo>
                                <a:lnTo>
                                  <a:pt x="1948065" y="685800"/>
                                </a:lnTo>
                                <a:lnTo>
                                  <a:pt x="1972564" y="723900"/>
                                </a:lnTo>
                                <a:lnTo>
                                  <a:pt x="2000986" y="762000"/>
                                </a:lnTo>
                                <a:lnTo>
                                  <a:pt x="2033016" y="800100"/>
                                </a:lnTo>
                                <a:lnTo>
                                  <a:pt x="2068372" y="825500"/>
                                </a:lnTo>
                                <a:lnTo>
                                  <a:pt x="2106739" y="863600"/>
                                </a:lnTo>
                                <a:lnTo>
                                  <a:pt x="2147824" y="889000"/>
                                </a:lnTo>
                                <a:lnTo>
                                  <a:pt x="2191321" y="901700"/>
                                </a:lnTo>
                                <a:lnTo>
                                  <a:pt x="2236940" y="927100"/>
                                </a:lnTo>
                                <a:lnTo>
                                  <a:pt x="2284374" y="927100"/>
                                </a:lnTo>
                                <a:lnTo>
                                  <a:pt x="2333333" y="939800"/>
                                </a:lnTo>
                                <a:lnTo>
                                  <a:pt x="2770124" y="939800"/>
                                </a:lnTo>
                                <a:lnTo>
                                  <a:pt x="2753055" y="952500"/>
                                </a:lnTo>
                                <a:lnTo>
                                  <a:pt x="2718701" y="952500"/>
                                </a:lnTo>
                                <a:lnTo>
                                  <a:pt x="2672435" y="965200"/>
                                </a:lnTo>
                                <a:lnTo>
                                  <a:pt x="2628265" y="990600"/>
                                </a:lnTo>
                                <a:lnTo>
                                  <a:pt x="2586520" y="1016000"/>
                                </a:lnTo>
                                <a:lnTo>
                                  <a:pt x="2547505" y="1041400"/>
                                </a:lnTo>
                                <a:lnTo>
                                  <a:pt x="2511526" y="1079500"/>
                                </a:lnTo>
                                <a:lnTo>
                                  <a:pt x="2485936" y="1098550"/>
                                </a:lnTo>
                                <a:lnTo>
                                  <a:pt x="2816568" y="1098550"/>
                                </a:lnTo>
                                <a:lnTo>
                                  <a:pt x="2826397" y="1066800"/>
                                </a:lnTo>
                                <a:lnTo>
                                  <a:pt x="2836659" y="1016000"/>
                                </a:lnTo>
                                <a:lnTo>
                                  <a:pt x="2839161" y="1003300"/>
                                </a:lnTo>
                                <a:lnTo>
                                  <a:pt x="2840952" y="977900"/>
                                </a:lnTo>
                                <a:lnTo>
                                  <a:pt x="2842488" y="965200"/>
                                </a:lnTo>
                                <a:lnTo>
                                  <a:pt x="2844304" y="939800"/>
                                </a:lnTo>
                                <a:lnTo>
                                  <a:pt x="3072625" y="939800"/>
                                </a:lnTo>
                                <a:lnTo>
                                  <a:pt x="3025762" y="965200"/>
                                </a:lnTo>
                                <a:lnTo>
                                  <a:pt x="2985744" y="990600"/>
                                </a:lnTo>
                                <a:lnTo>
                                  <a:pt x="2954159" y="1028700"/>
                                </a:lnTo>
                                <a:lnTo>
                                  <a:pt x="2932658" y="1066800"/>
                                </a:lnTo>
                                <a:lnTo>
                                  <a:pt x="2926359" y="1098550"/>
                                </a:lnTo>
                                <a:lnTo>
                                  <a:pt x="3313138" y="1098550"/>
                                </a:lnTo>
                                <a:lnTo>
                                  <a:pt x="3298279" y="1054100"/>
                                </a:lnTo>
                                <a:lnTo>
                                  <a:pt x="3270885" y="1003300"/>
                                </a:lnTo>
                                <a:lnTo>
                                  <a:pt x="3233534" y="977900"/>
                                </a:lnTo>
                                <a:lnTo>
                                  <a:pt x="3187014" y="952500"/>
                                </a:lnTo>
                                <a:lnTo>
                                  <a:pt x="3179076" y="952500"/>
                                </a:lnTo>
                                <a:lnTo>
                                  <a:pt x="3171050" y="939800"/>
                                </a:lnTo>
                                <a:lnTo>
                                  <a:pt x="3316033" y="939800"/>
                                </a:lnTo>
                                <a:lnTo>
                                  <a:pt x="3315970" y="927100"/>
                                </a:lnTo>
                                <a:lnTo>
                                  <a:pt x="3315906" y="914400"/>
                                </a:lnTo>
                                <a:lnTo>
                                  <a:pt x="3315843" y="901700"/>
                                </a:lnTo>
                                <a:lnTo>
                                  <a:pt x="3315766" y="889000"/>
                                </a:lnTo>
                                <a:lnTo>
                                  <a:pt x="3315081" y="838200"/>
                                </a:lnTo>
                                <a:lnTo>
                                  <a:pt x="3314217" y="787400"/>
                                </a:lnTo>
                                <a:lnTo>
                                  <a:pt x="3313417" y="736600"/>
                                </a:lnTo>
                                <a:lnTo>
                                  <a:pt x="3313303" y="723900"/>
                                </a:lnTo>
                                <a:lnTo>
                                  <a:pt x="3313176" y="711200"/>
                                </a:lnTo>
                                <a:lnTo>
                                  <a:pt x="3313049" y="685800"/>
                                </a:lnTo>
                                <a:lnTo>
                                  <a:pt x="3313036" y="647700"/>
                                </a:lnTo>
                                <a:lnTo>
                                  <a:pt x="3313950" y="596900"/>
                                </a:lnTo>
                                <a:lnTo>
                                  <a:pt x="3315944" y="546100"/>
                                </a:lnTo>
                                <a:lnTo>
                                  <a:pt x="3316363" y="533400"/>
                                </a:lnTo>
                                <a:lnTo>
                                  <a:pt x="3318726" y="533400"/>
                                </a:lnTo>
                                <a:lnTo>
                                  <a:pt x="3319335" y="520700"/>
                                </a:lnTo>
                                <a:lnTo>
                                  <a:pt x="3326739" y="571500"/>
                                </a:lnTo>
                                <a:lnTo>
                                  <a:pt x="3338728" y="609600"/>
                                </a:lnTo>
                                <a:lnTo>
                                  <a:pt x="3355009" y="660400"/>
                                </a:lnTo>
                                <a:lnTo>
                                  <a:pt x="3375329" y="698500"/>
                                </a:lnTo>
                                <a:lnTo>
                                  <a:pt x="3399396" y="736600"/>
                                </a:lnTo>
                                <a:lnTo>
                                  <a:pt x="3426942" y="774700"/>
                                </a:lnTo>
                                <a:lnTo>
                                  <a:pt x="3457689" y="800100"/>
                                </a:lnTo>
                                <a:lnTo>
                                  <a:pt x="3491357" y="838200"/>
                                </a:lnTo>
                                <a:lnTo>
                                  <a:pt x="3527691" y="863600"/>
                                </a:lnTo>
                                <a:lnTo>
                                  <a:pt x="3566388" y="889000"/>
                                </a:lnTo>
                                <a:lnTo>
                                  <a:pt x="3607206" y="901700"/>
                                </a:lnTo>
                                <a:lnTo>
                                  <a:pt x="3649840" y="914400"/>
                                </a:lnTo>
                                <a:lnTo>
                                  <a:pt x="3739502" y="939800"/>
                                </a:lnTo>
                                <a:lnTo>
                                  <a:pt x="3774135" y="939800"/>
                                </a:lnTo>
                                <a:lnTo>
                                  <a:pt x="3774135" y="810260"/>
                                </a:lnTo>
                                <a:lnTo>
                                  <a:pt x="3760025" y="774700"/>
                                </a:lnTo>
                                <a:lnTo>
                                  <a:pt x="3740645" y="723900"/>
                                </a:lnTo>
                                <a:lnTo>
                                  <a:pt x="3717213" y="685800"/>
                                </a:lnTo>
                                <a:lnTo>
                                  <a:pt x="3689870" y="647700"/>
                                </a:lnTo>
                                <a:lnTo>
                                  <a:pt x="3658781" y="609600"/>
                                </a:lnTo>
                                <a:lnTo>
                                  <a:pt x="3624097" y="584200"/>
                                </a:lnTo>
                                <a:lnTo>
                                  <a:pt x="3585959" y="546100"/>
                                </a:lnTo>
                                <a:lnTo>
                                  <a:pt x="3546398" y="520700"/>
                                </a:lnTo>
                                <a:lnTo>
                                  <a:pt x="3503282" y="508000"/>
                                </a:lnTo>
                                <a:lnTo>
                                  <a:pt x="3457905" y="482600"/>
                                </a:lnTo>
                                <a:lnTo>
                                  <a:pt x="3411524" y="469900"/>
                                </a:lnTo>
                                <a:lnTo>
                                  <a:pt x="3363544" y="469900"/>
                                </a:lnTo>
                                <a:lnTo>
                                  <a:pt x="3376015" y="457200"/>
                                </a:lnTo>
                                <a:lnTo>
                                  <a:pt x="3397745" y="457200"/>
                                </a:lnTo>
                                <a:lnTo>
                                  <a:pt x="3446729" y="444500"/>
                                </a:lnTo>
                                <a:lnTo>
                                  <a:pt x="3493655" y="431800"/>
                                </a:lnTo>
                                <a:lnTo>
                                  <a:pt x="3515982" y="419100"/>
                                </a:lnTo>
                                <a:lnTo>
                                  <a:pt x="3538309" y="406400"/>
                                </a:lnTo>
                                <a:lnTo>
                                  <a:pt x="3580434" y="381000"/>
                                </a:lnTo>
                                <a:lnTo>
                                  <a:pt x="3619792" y="355600"/>
                                </a:lnTo>
                                <a:lnTo>
                                  <a:pt x="3656152" y="317500"/>
                                </a:lnTo>
                                <a:lnTo>
                                  <a:pt x="3689273" y="279400"/>
                                </a:lnTo>
                                <a:lnTo>
                                  <a:pt x="3717277" y="241300"/>
                                </a:lnTo>
                                <a:lnTo>
                                  <a:pt x="3740772" y="203200"/>
                                </a:lnTo>
                                <a:lnTo>
                                  <a:pt x="3759949" y="165100"/>
                                </a:lnTo>
                                <a:lnTo>
                                  <a:pt x="3774135" y="116840"/>
                                </a:lnTo>
                                <a:lnTo>
                                  <a:pt x="37741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14881" y="7176599"/>
                            <a:ext cx="236740" cy="23522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Graphic 4"/>
                        <wps:cNvSpPr/>
                        <wps:spPr>
                          <a:xfrm>
                            <a:off x="3" y="6290033"/>
                            <a:ext cx="3786504" cy="1170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86504" h="1170940">
                                <a:moveTo>
                                  <a:pt x="1890776" y="939800"/>
                                </a:moveTo>
                                <a:lnTo>
                                  <a:pt x="1839582" y="939800"/>
                                </a:lnTo>
                                <a:lnTo>
                                  <a:pt x="1747799" y="965200"/>
                                </a:lnTo>
                                <a:lnTo>
                                  <a:pt x="1704200" y="977900"/>
                                </a:lnTo>
                                <a:lnTo>
                                  <a:pt x="1662518" y="1003300"/>
                                </a:lnTo>
                                <a:lnTo>
                                  <a:pt x="1623072" y="1016000"/>
                                </a:lnTo>
                                <a:lnTo>
                                  <a:pt x="1586166" y="1054100"/>
                                </a:lnTo>
                                <a:lnTo>
                                  <a:pt x="1552105" y="1079500"/>
                                </a:lnTo>
                                <a:lnTo>
                                  <a:pt x="1521193" y="1117600"/>
                                </a:lnTo>
                                <a:lnTo>
                                  <a:pt x="1493723" y="1155700"/>
                                </a:lnTo>
                                <a:lnTo>
                                  <a:pt x="1484033" y="1170940"/>
                                </a:lnTo>
                                <a:lnTo>
                                  <a:pt x="1890776" y="1170940"/>
                                </a:lnTo>
                                <a:lnTo>
                                  <a:pt x="1890776" y="939800"/>
                                </a:lnTo>
                                <a:close/>
                              </a:path>
                              <a:path w="3786504" h="1170940">
                                <a:moveTo>
                                  <a:pt x="2285073" y="643674"/>
                                </a:moveTo>
                                <a:lnTo>
                                  <a:pt x="2276729" y="596480"/>
                                </a:lnTo>
                                <a:lnTo>
                                  <a:pt x="2256942" y="552335"/>
                                </a:lnTo>
                                <a:lnTo>
                                  <a:pt x="2225865" y="513638"/>
                                </a:lnTo>
                                <a:lnTo>
                                  <a:pt x="2188756" y="485584"/>
                                </a:lnTo>
                                <a:lnTo>
                                  <a:pt x="2147900" y="467614"/>
                                </a:lnTo>
                                <a:lnTo>
                                  <a:pt x="2104986" y="459371"/>
                                </a:lnTo>
                                <a:lnTo>
                                  <a:pt x="2061743" y="460476"/>
                                </a:lnTo>
                                <a:lnTo>
                                  <a:pt x="2019858" y="470573"/>
                                </a:lnTo>
                                <a:lnTo>
                                  <a:pt x="1981060" y="489280"/>
                                </a:lnTo>
                                <a:lnTo>
                                  <a:pt x="1947037" y="516242"/>
                                </a:lnTo>
                                <a:lnTo>
                                  <a:pt x="1919528" y="551091"/>
                                </a:lnTo>
                                <a:lnTo>
                                  <a:pt x="1900212" y="593458"/>
                                </a:lnTo>
                                <a:lnTo>
                                  <a:pt x="1891144" y="634466"/>
                                </a:lnTo>
                                <a:lnTo>
                                  <a:pt x="1890102" y="673303"/>
                                </a:lnTo>
                                <a:lnTo>
                                  <a:pt x="1896300" y="709523"/>
                                </a:lnTo>
                                <a:lnTo>
                                  <a:pt x="1927148" y="772337"/>
                                </a:lnTo>
                                <a:lnTo>
                                  <a:pt x="1977199" y="819404"/>
                                </a:lnTo>
                                <a:lnTo>
                                  <a:pt x="2039975" y="847178"/>
                                </a:lnTo>
                                <a:lnTo>
                                  <a:pt x="2074125" y="852741"/>
                                </a:lnTo>
                                <a:lnTo>
                                  <a:pt x="2109025" y="852144"/>
                                </a:lnTo>
                                <a:lnTo>
                                  <a:pt x="2177846" y="830770"/>
                                </a:lnTo>
                                <a:lnTo>
                                  <a:pt x="2210168" y="809104"/>
                                </a:lnTo>
                                <a:lnTo>
                                  <a:pt x="2240000" y="779526"/>
                                </a:lnTo>
                                <a:lnTo>
                                  <a:pt x="2266848" y="737603"/>
                                </a:lnTo>
                                <a:lnTo>
                                  <a:pt x="2281821" y="691515"/>
                                </a:lnTo>
                                <a:lnTo>
                                  <a:pt x="2285073" y="643674"/>
                                </a:lnTo>
                                <a:close/>
                              </a:path>
                              <a:path w="3786504" h="1170940">
                                <a:moveTo>
                                  <a:pt x="3785959" y="0"/>
                                </a:moveTo>
                                <a:lnTo>
                                  <a:pt x="3682796" y="0"/>
                                </a:lnTo>
                                <a:lnTo>
                                  <a:pt x="3632911" y="12700"/>
                                </a:lnTo>
                                <a:lnTo>
                                  <a:pt x="3584905" y="38100"/>
                                </a:lnTo>
                                <a:lnTo>
                                  <a:pt x="3539325" y="63500"/>
                                </a:lnTo>
                                <a:lnTo>
                                  <a:pt x="3496589" y="88900"/>
                                </a:lnTo>
                                <a:lnTo>
                                  <a:pt x="3457664" y="127000"/>
                                </a:lnTo>
                                <a:lnTo>
                                  <a:pt x="3422777" y="165100"/>
                                </a:lnTo>
                                <a:lnTo>
                                  <a:pt x="3392170" y="203200"/>
                                </a:lnTo>
                                <a:lnTo>
                                  <a:pt x="3366084" y="241300"/>
                                </a:lnTo>
                                <a:lnTo>
                                  <a:pt x="3344748" y="292100"/>
                                </a:lnTo>
                                <a:lnTo>
                                  <a:pt x="3328403" y="342900"/>
                                </a:lnTo>
                                <a:lnTo>
                                  <a:pt x="3317290" y="393700"/>
                                </a:lnTo>
                                <a:lnTo>
                                  <a:pt x="3311626" y="444500"/>
                                </a:lnTo>
                                <a:lnTo>
                                  <a:pt x="3311588" y="889000"/>
                                </a:lnTo>
                                <a:lnTo>
                                  <a:pt x="3291192" y="800100"/>
                                </a:lnTo>
                                <a:lnTo>
                                  <a:pt x="3275939" y="749300"/>
                                </a:lnTo>
                                <a:lnTo>
                                  <a:pt x="3256051" y="711200"/>
                                </a:lnTo>
                                <a:lnTo>
                                  <a:pt x="3231896" y="673100"/>
                                </a:lnTo>
                                <a:lnTo>
                                  <a:pt x="3203867" y="635000"/>
                                </a:lnTo>
                                <a:lnTo>
                                  <a:pt x="3172371" y="609600"/>
                                </a:lnTo>
                                <a:lnTo>
                                  <a:pt x="3137763" y="571500"/>
                                </a:lnTo>
                                <a:lnTo>
                                  <a:pt x="3100438" y="546100"/>
                                </a:lnTo>
                                <a:lnTo>
                                  <a:pt x="3060801" y="520700"/>
                                </a:lnTo>
                                <a:lnTo>
                                  <a:pt x="3019209" y="495300"/>
                                </a:lnTo>
                                <a:lnTo>
                                  <a:pt x="2931744" y="469900"/>
                                </a:lnTo>
                                <a:lnTo>
                                  <a:pt x="2884767" y="469900"/>
                                </a:lnTo>
                                <a:lnTo>
                                  <a:pt x="2897251" y="457200"/>
                                </a:lnTo>
                                <a:lnTo>
                                  <a:pt x="2918980" y="457200"/>
                                </a:lnTo>
                                <a:lnTo>
                                  <a:pt x="2966364" y="444500"/>
                                </a:lnTo>
                                <a:lnTo>
                                  <a:pt x="3011690" y="431800"/>
                                </a:lnTo>
                                <a:lnTo>
                                  <a:pt x="3054743" y="419100"/>
                                </a:lnTo>
                                <a:lnTo>
                                  <a:pt x="3095294" y="393700"/>
                                </a:lnTo>
                                <a:lnTo>
                                  <a:pt x="3133102" y="368300"/>
                                </a:lnTo>
                                <a:lnTo>
                                  <a:pt x="3167938" y="330200"/>
                                </a:lnTo>
                                <a:lnTo>
                                  <a:pt x="3199561" y="304800"/>
                                </a:lnTo>
                                <a:lnTo>
                                  <a:pt x="3227755" y="266700"/>
                                </a:lnTo>
                                <a:lnTo>
                                  <a:pt x="3252266" y="228600"/>
                                </a:lnTo>
                                <a:lnTo>
                                  <a:pt x="3272879" y="177800"/>
                                </a:lnTo>
                                <a:lnTo>
                                  <a:pt x="3289350" y="139700"/>
                                </a:lnTo>
                                <a:lnTo>
                                  <a:pt x="3301466" y="88900"/>
                                </a:lnTo>
                                <a:lnTo>
                                  <a:pt x="3308959" y="50800"/>
                                </a:lnTo>
                                <a:lnTo>
                                  <a:pt x="3311626" y="0"/>
                                </a:lnTo>
                                <a:lnTo>
                                  <a:pt x="3206369" y="0"/>
                                </a:lnTo>
                                <a:lnTo>
                                  <a:pt x="3155543" y="12700"/>
                                </a:lnTo>
                                <a:lnTo>
                                  <a:pt x="3106737" y="38100"/>
                                </a:lnTo>
                                <a:lnTo>
                                  <a:pt x="3060547" y="63500"/>
                                </a:lnTo>
                                <a:lnTo>
                                  <a:pt x="3017570" y="88900"/>
                                </a:lnTo>
                                <a:lnTo>
                                  <a:pt x="2981515" y="127000"/>
                                </a:lnTo>
                                <a:lnTo>
                                  <a:pt x="2948775" y="165100"/>
                                </a:lnTo>
                                <a:lnTo>
                                  <a:pt x="2919692" y="203200"/>
                                </a:lnTo>
                                <a:lnTo>
                                  <a:pt x="2894584" y="241300"/>
                                </a:lnTo>
                                <a:lnTo>
                                  <a:pt x="2873806" y="279400"/>
                                </a:lnTo>
                                <a:lnTo>
                                  <a:pt x="2857677" y="330200"/>
                                </a:lnTo>
                                <a:lnTo>
                                  <a:pt x="2849245" y="368300"/>
                                </a:lnTo>
                                <a:lnTo>
                                  <a:pt x="2843301" y="393700"/>
                                </a:lnTo>
                                <a:lnTo>
                                  <a:pt x="2839440" y="431800"/>
                                </a:lnTo>
                                <a:lnTo>
                                  <a:pt x="2837269" y="469900"/>
                                </a:lnTo>
                                <a:lnTo>
                                  <a:pt x="2422220" y="469900"/>
                                </a:lnTo>
                                <a:lnTo>
                                  <a:pt x="2555659" y="431800"/>
                                </a:lnTo>
                                <a:lnTo>
                                  <a:pt x="2576576" y="419100"/>
                                </a:lnTo>
                                <a:lnTo>
                                  <a:pt x="2597493" y="406400"/>
                                </a:lnTo>
                                <a:lnTo>
                                  <a:pt x="2636926" y="381000"/>
                                </a:lnTo>
                                <a:lnTo>
                                  <a:pt x="2673680" y="355600"/>
                                </a:lnTo>
                                <a:lnTo>
                                  <a:pt x="2707475" y="317500"/>
                                </a:lnTo>
                                <a:lnTo>
                                  <a:pt x="2738031" y="279400"/>
                                </a:lnTo>
                                <a:lnTo>
                                  <a:pt x="2765069" y="241300"/>
                                </a:lnTo>
                                <a:lnTo>
                                  <a:pt x="2788285" y="203200"/>
                                </a:lnTo>
                                <a:lnTo>
                                  <a:pt x="2807411" y="165100"/>
                                </a:lnTo>
                                <a:lnTo>
                                  <a:pt x="2822156" y="114300"/>
                                </a:lnTo>
                                <a:lnTo>
                                  <a:pt x="2832239" y="76200"/>
                                </a:lnTo>
                                <a:lnTo>
                                  <a:pt x="2834767" y="50800"/>
                                </a:lnTo>
                                <a:lnTo>
                                  <a:pt x="2836494" y="38100"/>
                                </a:lnTo>
                                <a:lnTo>
                                  <a:pt x="2837916" y="12700"/>
                                </a:lnTo>
                                <a:lnTo>
                                  <a:pt x="2839466" y="0"/>
                                </a:lnTo>
                                <a:lnTo>
                                  <a:pt x="2725915" y="0"/>
                                </a:lnTo>
                                <a:lnTo>
                                  <a:pt x="2703245" y="12700"/>
                                </a:lnTo>
                                <a:lnTo>
                                  <a:pt x="2686761" y="12700"/>
                                </a:lnTo>
                                <a:lnTo>
                                  <a:pt x="2638945" y="38100"/>
                                </a:lnTo>
                                <a:lnTo>
                                  <a:pt x="2593721" y="63500"/>
                                </a:lnTo>
                                <a:lnTo>
                                  <a:pt x="2551468" y="88900"/>
                                </a:lnTo>
                                <a:lnTo>
                                  <a:pt x="2512555" y="127000"/>
                                </a:lnTo>
                                <a:lnTo>
                                  <a:pt x="2477363" y="165100"/>
                                </a:lnTo>
                                <a:lnTo>
                                  <a:pt x="2446248" y="203200"/>
                                </a:lnTo>
                                <a:lnTo>
                                  <a:pt x="2419591" y="241300"/>
                                </a:lnTo>
                                <a:lnTo>
                                  <a:pt x="2397760" y="292100"/>
                                </a:lnTo>
                                <a:lnTo>
                                  <a:pt x="2381123" y="342900"/>
                                </a:lnTo>
                                <a:lnTo>
                                  <a:pt x="2365121" y="419100"/>
                                </a:lnTo>
                                <a:lnTo>
                                  <a:pt x="2365121" y="38100"/>
                                </a:lnTo>
                                <a:lnTo>
                                  <a:pt x="2365121" y="0"/>
                                </a:lnTo>
                                <a:lnTo>
                                  <a:pt x="1299349" y="0"/>
                                </a:lnTo>
                                <a:lnTo>
                                  <a:pt x="1253210" y="25400"/>
                                </a:lnTo>
                                <a:lnTo>
                                  <a:pt x="1209167" y="38100"/>
                                </a:lnTo>
                                <a:lnTo>
                                  <a:pt x="1167485" y="63500"/>
                                </a:lnTo>
                                <a:lnTo>
                                  <a:pt x="1128458" y="88900"/>
                                </a:lnTo>
                                <a:lnTo>
                                  <a:pt x="1092365" y="127000"/>
                                </a:lnTo>
                                <a:lnTo>
                                  <a:pt x="1059484" y="152400"/>
                                </a:lnTo>
                                <a:lnTo>
                                  <a:pt x="1030109" y="190500"/>
                                </a:lnTo>
                                <a:lnTo>
                                  <a:pt x="1004519" y="228600"/>
                                </a:lnTo>
                                <a:lnTo>
                                  <a:pt x="982992" y="279400"/>
                                </a:lnTo>
                                <a:lnTo>
                                  <a:pt x="965809" y="317500"/>
                                </a:lnTo>
                                <a:lnTo>
                                  <a:pt x="953249" y="368300"/>
                                </a:lnTo>
                                <a:lnTo>
                                  <a:pt x="945603" y="419100"/>
                                </a:lnTo>
                                <a:lnTo>
                                  <a:pt x="943140" y="457200"/>
                                </a:lnTo>
                                <a:lnTo>
                                  <a:pt x="951865" y="469900"/>
                                </a:lnTo>
                                <a:lnTo>
                                  <a:pt x="1316456" y="469900"/>
                                </a:lnTo>
                                <a:lnTo>
                                  <a:pt x="1270812" y="482600"/>
                                </a:lnTo>
                                <a:lnTo>
                                  <a:pt x="1227048" y="508000"/>
                                </a:lnTo>
                                <a:lnTo>
                                  <a:pt x="1185418" y="520700"/>
                                </a:lnTo>
                                <a:lnTo>
                                  <a:pt x="1146187" y="546100"/>
                                </a:lnTo>
                                <a:lnTo>
                                  <a:pt x="1109611" y="584200"/>
                                </a:lnTo>
                                <a:lnTo>
                                  <a:pt x="1075931" y="609600"/>
                                </a:lnTo>
                                <a:lnTo>
                                  <a:pt x="1045425" y="647700"/>
                                </a:lnTo>
                                <a:lnTo>
                                  <a:pt x="1018336" y="685800"/>
                                </a:lnTo>
                                <a:lnTo>
                                  <a:pt x="994918" y="723900"/>
                                </a:lnTo>
                                <a:lnTo>
                                  <a:pt x="975448" y="762000"/>
                                </a:lnTo>
                                <a:lnTo>
                                  <a:pt x="960158" y="812800"/>
                                </a:lnTo>
                                <a:lnTo>
                                  <a:pt x="949325" y="850900"/>
                                </a:lnTo>
                                <a:lnTo>
                                  <a:pt x="943190" y="901700"/>
                                </a:lnTo>
                                <a:lnTo>
                                  <a:pt x="936155" y="850900"/>
                                </a:lnTo>
                                <a:lnTo>
                                  <a:pt x="924293" y="800100"/>
                                </a:lnTo>
                                <a:lnTo>
                                  <a:pt x="907745" y="762000"/>
                                </a:lnTo>
                                <a:lnTo>
                                  <a:pt x="886663" y="711200"/>
                                </a:lnTo>
                                <a:lnTo>
                                  <a:pt x="861174" y="673100"/>
                                </a:lnTo>
                                <a:lnTo>
                                  <a:pt x="831405" y="635000"/>
                                </a:lnTo>
                                <a:lnTo>
                                  <a:pt x="797496" y="596900"/>
                                </a:lnTo>
                                <a:lnTo>
                                  <a:pt x="759587" y="558800"/>
                                </a:lnTo>
                                <a:lnTo>
                                  <a:pt x="717283" y="533400"/>
                                </a:lnTo>
                                <a:lnTo>
                                  <a:pt x="694004" y="520700"/>
                                </a:lnTo>
                                <a:lnTo>
                                  <a:pt x="670737" y="508000"/>
                                </a:lnTo>
                                <a:lnTo>
                                  <a:pt x="621309" y="495300"/>
                                </a:lnTo>
                                <a:lnTo>
                                  <a:pt x="570382" y="469900"/>
                                </a:lnTo>
                                <a:lnTo>
                                  <a:pt x="511657" y="469900"/>
                                </a:lnTo>
                                <a:lnTo>
                                  <a:pt x="520204" y="457200"/>
                                </a:lnTo>
                                <a:lnTo>
                                  <a:pt x="571373" y="457200"/>
                                </a:lnTo>
                                <a:lnTo>
                                  <a:pt x="618096" y="444500"/>
                                </a:lnTo>
                                <a:lnTo>
                                  <a:pt x="662990" y="419100"/>
                                </a:lnTo>
                                <a:lnTo>
                                  <a:pt x="705751" y="406400"/>
                                </a:lnTo>
                                <a:lnTo>
                                  <a:pt x="746036" y="381000"/>
                                </a:lnTo>
                                <a:lnTo>
                                  <a:pt x="783513" y="342900"/>
                                </a:lnTo>
                                <a:lnTo>
                                  <a:pt x="817854" y="317500"/>
                                </a:lnTo>
                                <a:lnTo>
                                  <a:pt x="848728" y="279400"/>
                                </a:lnTo>
                                <a:lnTo>
                                  <a:pt x="875792" y="241300"/>
                                </a:lnTo>
                                <a:lnTo>
                                  <a:pt x="899528" y="190500"/>
                                </a:lnTo>
                                <a:lnTo>
                                  <a:pt x="918032" y="139700"/>
                                </a:lnTo>
                                <a:lnTo>
                                  <a:pt x="931519" y="101600"/>
                                </a:lnTo>
                                <a:lnTo>
                                  <a:pt x="940206" y="50800"/>
                                </a:lnTo>
                                <a:lnTo>
                                  <a:pt x="944283" y="0"/>
                                </a:lnTo>
                                <a:lnTo>
                                  <a:pt x="830783" y="0"/>
                                </a:lnTo>
                                <a:lnTo>
                                  <a:pt x="808012" y="12700"/>
                                </a:lnTo>
                                <a:lnTo>
                                  <a:pt x="791578" y="12700"/>
                                </a:lnTo>
                                <a:lnTo>
                                  <a:pt x="743699" y="38100"/>
                                </a:lnTo>
                                <a:lnTo>
                                  <a:pt x="698461" y="63500"/>
                                </a:lnTo>
                                <a:lnTo>
                                  <a:pt x="656221" y="88900"/>
                                </a:lnTo>
                                <a:lnTo>
                                  <a:pt x="617347" y="127000"/>
                                </a:lnTo>
                                <a:lnTo>
                                  <a:pt x="582193" y="165100"/>
                                </a:lnTo>
                                <a:lnTo>
                                  <a:pt x="551116" y="203200"/>
                                </a:lnTo>
                                <a:lnTo>
                                  <a:pt x="524471" y="241300"/>
                                </a:lnTo>
                                <a:lnTo>
                                  <a:pt x="502627" y="292100"/>
                                </a:lnTo>
                                <a:lnTo>
                                  <a:pt x="485952" y="342900"/>
                                </a:lnTo>
                                <a:lnTo>
                                  <a:pt x="469938" y="419100"/>
                                </a:lnTo>
                                <a:lnTo>
                                  <a:pt x="4699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00"/>
                                </a:lnTo>
                                <a:lnTo>
                                  <a:pt x="11010" y="114300"/>
                                </a:lnTo>
                                <a:lnTo>
                                  <a:pt x="26035" y="165100"/>
                                </a:lnTo>
                                <a:lnTo>
                                  <a:pt x="45212" y="203200"/>
                                </a:lnTo>
                                <a:lnTo>
                                  <a:pt x="68707" y="241300"/>
                                </a:lnTo>
                                <a:lnTo>
                                  <a:pt x="96710" y="279400"/>
                                </a:lnTo>
                                <a:lnTo>
                                  <a:pt x="129832" y="317500"/>
                                </a:lnTo>
                                <a:lnTo>
                                  <a:pt x="166192" y="355600"/>
                                </a:lnTo>
                                <a:lnTo>
                                  <a:pt x="205549" y="381000"/>
                                </a:lnTo>
                                <a:lnTo>
                                  <a:pt x="247675" y="406400"/>
                                </a:lnTo>
                                <a:lnTo>
                                  <a:pt x="292328" y="431800"/>
                                </a:lnTo>
                                <a:lnTo>
                                  <a:pt x="339255" y="444500"/>
                                </a:lnTo>
                                <a:lnTo>
                                  <a:pt x="388226" y="457200"/>
                                </a:lnTo>
                                <a:lnTo>
                                  <a:pt x="409968" y="457200"/>
                                </a:lnTo>
                                <a:lnTo>
                                  <a:pt x="422440" y="469900"/>
                                </a:lnTo>
                                <a:lnTo>
                                  <a:pt x="374446" y="469900"/>
                                </a:lnTo>
                                <a:lnTo>
                                  <a:pt x="328079" y="482600"/>
                                </a:lnTo>
                                <a:lnTo>
                                  <a:pt x="282689" y="508000"/>
                                </a:lnTo>
                                <a:lnTo>
                                  <a:pt x="239585" y="520700"/>
                                </a:lnTo>
                                <a:lnTo>
                                  <a:pt x="200025" y="546100"/>
                                </a:lnTo>
                                <a:lnTo>
                                  <a:pt x="161886" y="584200"/>
                                </a:lnTo>
                                <a:lnTo>
                                  <a:pt x="127203" y="609600"/>
                                </a:lnTo>
                                <a:lnTo>
                                  <a:pt x="96113" y="647700"/>
                                </a:lnTo>
                                <a:lnTo>
                                  <a:pt x="68770" y="685800"/>
                                </a:lnTo>
                                <a:lnTo>
                                  <a:pt x="45339" y="723900"/>
                                </a:lnTo>
                                <a:lnTo>
                                  <a:pt x="25958" y="774700"/>
                                </a:lnTo>
                                <a:lnTo>
                                  <a:pt x="10795" y="812800"/>
                                </a:lnTo>
                                <a:lnTo>
                                  <a:pt x="0" y="863600"/>
                                </a:lnTo>
                                <a:lnTo>
                                  <a:pt x="0" y="939800"/>
                                </a:lnTo>
                                <a:lnTo>
                                  <a:pt x="46469" y="939800"/>
                                </a:lnTo>
                                <a:lnTo>
                                  <a:pt x="136144" y="914400"/>
                                </a:lnTo>
                                <a:lnTo>
                                  <a:pt x="178777" y="901700"/>
                                </a:lnTo>
                                <a:lnTo>
                                  <a:pt x="219595" y="889000"/>
                                </a:lnTo>
                                <a:lnTo>
                                  <a:pt x="258292" y="863600"/>
                                </a:lnTo>
                                <a:lnTo>
                                  <a:pt x="294627" y="838200"/>
                                </a:lnTo>
                                <a:lnTo>
                                  <a:pt x="328295" y="800100"/>
                                </a:lnTo>
                                <a:lnTo>
                                  <a:pt x="359041" y="774700"/>
                                </a:lnTo>
                                <a:lnTo>
                                  <a:pt x="386588" y="736600"/>
                                </a:lnTo>
                                <a:lnTo>
                                  <a:pt x="410654" y="698500"/>
                                </a:lnTo>
                                <a:lnTo>
                                  <a:pt x="430974" y="660400"/>
                                </a:lnTo>
                                <a:lnTo>
                                  <a:pt x="447255" y="609600"/>
                                </a:lnTo>
                                <a:lnTo>
                                  <a:pt x="459244" y="571500"/>
                                </a:lnTo>
                                <a:lnTo>
                                  <a:pt x="466648" y="520700"/>
                                </a:lnTo>
                                <a:lnTo>
                                  <a:pt x="467245" y="533400"/>
                                </a:lnTo>
                                <a:lnTo>
                                  <a:pt x="469620" y="533400"/>
                                </a:lnTo>
                                <a:lnTo>
                                  <a:pt x="470027" y="546100"/>
                                </a:lnTo>
                                <a:lnTo>
                                  <a:pt x="472020" y="596900"/>
                                </a:lnTo>
                                <a:lnTo>
                                  <a:pt x="472948" y="647700"/>
                                </a:lnTo>
                                <a:lnTo>
                                  <a:pt x="472922" y="685800"/>
                                </a:lnTo>
                                <a:lnTo>
                                  <a:pt x="472808" y="711200"/>
                                </a:lnTo>
                                <a:lnTo>
                                  <a:pt x="472681" y="723900"/>
                                </a:lnTo>
                                <a:lnTo>
                                  <a:pt x="472567" y="736600"/>
                                </a:lnTo>
                                <a:lnTo>
                                  <a:pt x="471766" y="787400"/>
                                </a:lnTo>
                                <a:lnTo>
                                  <a:pt x="470903" y="838200"/>
                                </a:lnTo>
                                <a:lnTo>
                                  <a:pt x="470204" y="889000"/>
                                </a:lnTo>
                                <a:lnTo>
                                  <a:pt x="470141" y="901700"/>
                                </a:lnTo>
                                <a:lnTo>
                                  <a:pt x="470077" y="914400"/>
                                </a:lnTo>
                                <a:lnTo>
                                  <a:pt x="470001" y="927100"/>
                                </a:lnTo>
                                <a:lnTo>
                                  <a:pt x="469938" y="939800"/>
                                </a:lnTo>
                                <a:lnTo>
                                  <a:pt x="614934" y="939800"/>
                                </a:lnTo>
                                <a:lnTo>
                                  <a:pt x="606907" y="952500"/>
                                </a:lnTo>
                                <a:lnTo>
                                  <a:pt x="598970" y="952500"/>
                                </a:lnTo>
                                <a:lnTo>
                                  <a:pt x="552437" y="977900"/>
                                </a:lnTo>
                                <a:lnTo>
                                  <a:pt x="515086" y="1003300"/>
                                </a:lnTo>
                                <a:lnTo>
                                  <a:pt x="487692" y="1054100"/>
                                </a:lnTo>
                                <a:lnTo>
                                  <a:pt x="471043" y="1104900"/>
                                </a:lnTo>
                                <a:lnTo>
                                  <a:pt x="470014" y="1066800"/>
                                </a:lnTo>
                                <a:lnTo>
                                  <a:pt x="469938" y="939800"/>
                                </a:lnTo>
                                <a:lnTo>
                                  <a:pt x="421728" y="939800"/>
                                </a:lnTo>
                                <a:lnTo>
                                  <a:pt x="375297" y="952500"/>
                                </a:lnTo>
                                <a:lnTo>
                                  <a:pt x="330568" y="965200"/>
                                </a:lnTo>
                                <a:lnTo>
                                  <a:pt x="287451" y="977900"/>
                                </a:lnTo>
                                <a:lnTo>
                                  <a:pt x="245846" y="990600"/>
                                </a:lnTo>
                                <a:lnTo>
                                  <a:pt x="205676" y="1016000"/>
                                </a:lnTo>
                                <a:lnTo>
                                  <a:pt x="166852" y="1041400"/>
                                </a:lnTo>
                                <a:lnTo>
                                  <a:pt x="130784" y="1079500"/>
                                </a:lnTo>
                                <a:lnTo>
                                  <a:pt x="98577" y="1117600"/>
                                </a:lnTo>
                                <a:lnTo>
                                  <a:pt x="70358" y="1155700"/>
                                </a:lnTo>
                                <a:lnTo>
                                  <a:pt x="60515" y="1170940"/>
                                </a:lnTo>
                                <a:lnTo>
                                  <a:pt x="469938" y="1170940"/>
                                </a:lnTo>
                                <a:lnTo>
                                  <a:pt x="469938" y="1168400"/>
                                </a:lnTo>
                                <a:lnTo>
                                  <a:pt x="470954" y="1170940"/>
                                </a:lnTo>
                                <a:lnTo>
                                  <a:pt x="860793" y="1170940"/>
                                </a:lnTo>
                                <a:lnTo>
                                  <a:pt x="861542" y="1168400"/>
                                </a:lnTo>
                                <a:lnTo>
                                  <a:pt x="863142" y="1117600"/>
                                </a:lnTo>
                                <a:lnTo>
                                  <a:pt x="860691" y="1104900"/>
                                </a:lnTo>
                                <a:lnTo>
                                  <a:pt x="853325" y="1066800"/>
                                </a:lnTo>
                                <a:lnTo>
                                  <a:pt x="831811" y="1028700"/>
                                </a:lnTo>
                                <a:lnTo>
                                  <a:pt x="800239" y="990600"/>
                                </a:lnTo>
                                <a:lnTo>
                                  <a:pt x="760209" y="965200"/>
                                </a:lnTo>
                                <a:lnTo>
                                  <a:pt x="713346" y="939800"/>
                                </a:lnTo>
                                <a:lnTo>
                                  <a:pt x="941679" y="939800"/>
                                </a:lnTo>
                                <a:lnTo>
                                  <a:pt x="943483" y="965200"/>
                                </a:lnTo>
                                <a:lnTo>
                                  <a:pt x="945032" y="977900"/>
                                </a:lnTo>
                                <a:lnTo>
                                  <a:pt x="946810" y="1003300"/>
                                </a:lnTo>
                                <a:lnTo>
                                  <a:pt x="959586" y="1066800"/>
                                </a:lnTo>
                                <a:lnTo>
                                  <a:pt x="974877" y="1117600"/>
                                </a:lnTo>
                                <a:lnTo>
                                  <a:pt x="994879" y="1155700"/>
                                </a:lnTo>
                                <a:lnTo>
                                  <a:pt x="1004849" y="1170940"/>
                                </a:lnTo>
                                <a:lnTo>
                                  <a:pt x="1349997" y="1170940"/>
                                </a:lnTo>
                                <a:lnTo>
                                  <a:pt x="1336078" y="1143000"/>
                                </a:lnTo>
                                <a:lnTo>
                                  <a:pt x="1307096" y="1104900"/>
                                </a:lnTo>
                                <a:lnTo>
                                  <a:pt x="1274457" y="1079500"/>
                                </a:lnTo>
                                <a:lnTo>
                                  <a:pt x="1238465" y="1041400"/>
                                </a:lnTo>
                                <a:lnTo>
                                  <a:pt x="1199451" y="1016000"/>
                                </a:lnTo>
                                <a:lnTo>
                                  <a:pt x="1157706" y="990600"/>
                                </a:lnTo>
                                <a:lnTo>
                                  <a:pt x="1113548" y="965200"/>
                                </a:lnTo>
                                <a:lnTo>
                                  <a:pt x="1067282" y="952500"/>
                                </a:lnTo>
                                <a:lnTo>
                                  <a:pt x="1032929" y="952500"/>
                                </a:lnTo>
                                <a:lnTo>
                                  <a:pt x="1015860" y="939800"/>
                                </a:lnTo>
                                <a:lnTo>
                                  <a:pt x="1452651" y="939800"/>
                                </a:lnTo>
                                <a:lnTo>
                                  <a:pt x="1501609" y="927100"/>
                                </a:lnTo>
                                <a:lnTo>
                                  <a:pt x="1549044" y="927100"/>
                                </a:lnTo>
                                <a:lnTo>
                                  <a:pt x="1594662" y="901700"/>
                                </a:lnTo>
                                <a:lnTo>
                                  <a:pt x="1638160" y="889000"/>
                                </a:lnTo>
                                <a:lnTo>
                                  <a:pt x="1679244" y="863600"/>
                                </a:lnTo>
                                <a:lnTo>
                                  <a:pt x="1717611" y="825500"/>
                                </a:lnTo>
                                <a:lnTo>
                                  <a:pt x="1752968" y="800100"/>
                                </a:lnTo>
                                <a:lnTo>
                                  <a:pt x="1784997" y="762000"/>
                                </a:lnTo>
                                <a:lnTo>
                                  <a:pt x="1813420" y="723900"/>
                                </a:lnTo>
                                <a:lnTo>
                                  <a:pt x="1837918" y="685800"/>
                                </a:lnTo>
                                <a:lnTo>
                                  <a:pt x="1858200" y="635000"/>
                                </a:lnTo>
                                <a:lnTo>
                                  <a:pt x="1873973" y="596900"/>
                                </a:lnTo>
                                <a:lnTo>
                                  <a:pt x="1884921" y="546100"/>
                                </a:lnTo>
                                <a:lnTo>
                                  <a:pt x="1890750" y="495300"/>
                                </a:lnTo>
                                <a:lnTo>
                                  <a:pt x="1891258" y="495300"/>
                                </a:lnTo>
                                <a:lnTo>
                                  <a:pt x="1891347" y="482600"/>
                                </a:lnTo>
                                <a:lnTo>
                                  <a:pt x="1890331" y="469900"/>
                                </a:lnTo>
                                <a:lnTo>
                                  <a:pt x="1473530" y="469900"/>
                                </a:lnTo>
                                <a:lnTo>
                                  <a:pt x="1549869" y="444500"/>
                                </a:lnTo>
                                <a:lnTo>
                                  <a:pt x="1598879" y="431800"/>
                                </a:lnTo>
                                <a:lnTo>
                                  <a:pt x="1644802" y="406400"/>
                                </a:lnTo>
                                <a:lnTo>
                                  <a:pt x="1687423" y="381000"/>
                                </a:lnTo>
                                <a:lnTo>
                                  <a:pt x="1726577" y="355600"/>
                                </a:lnTo>
                                <a:lnTo>
                                  <a:pt x="1762061" y="317500"/>
                                </a:lnTo>
                                <a:lnTo>
                                  <a:pt x="1793684" y="279400"/>
                                </a:lnTo>
                                <a:lnTo>
                                  <a:pt x="1821243" y="241300"/>
                                </a:lnTo>
                                <a:lnTo>
                                  <a:pt x="1844548" y="190500"/>
                                </a:lnTo>
                                <a:lnTo>
                                  <a:pt x="1863407" y="152400"/>
                                </a:lnTo>
                                <a:lnTo>
                                  <a:pt x="1877631" y="101600"/>
                                </a:lnTo>
                                <a:lnTo>
                                  <a:pt x="1887016" y="50800"/>
                                </a:lnTo>
                                <a:lnTo>
                                  <a:pt x="1887397" y="50800"/>
                                </a:lnTo>
                                <a:lnTo>
                                  <a:pt x="1887537" y="38100"/>
                                </a:lnTo>
                                <a:lnTo>
                                  <a:pt x="1893989" y="38100"/>
                                </a:lnTo>
                                <a:lnTo>
                                  <a:pt x="1896338" y="63500"/>
                                </a:lnTo>
                                <a:lnTo>
                                  <a:pt x="1898510" y="76200"/>
                                </a:lnTo>
                                <a:lnTo>
                                  <a:pt x="1900110" y="88900"/>
                                </a:lnTo>
                                <a:lnTo>
                                  <a:pt x="1912124" y="139700"/>
                                </a:lnTo>
                                <a:lnTo>
                                  <a:pt x="1928647" y="177800"/>
                                </a:lnTo>
                                <a:lnTo>
                                  <a:pt x="1949399" y="215900"/>
                                </a:lnTo>
                                <a:lnTo>
                                  <a:pt x="1974113" y="266700"/>
                                </a:lnTo>
                                <a:lnTo>
                                  <a:pt x="2002510" y="292100"/>
                                </a:lnTo>
                                <a:lnTo>
                                  <a:pt x="2034324" y="330200"/>
                                </a:lnTo>
                                <a:lnTo>
                                  <a:pt x="2069287" y="368300"/>
                                </a:lnTo>
                                <a:lnTo>
                                  <a:pt x="2107107" y="393700"/>
                                </a:lnTo>
                                <a:lnTo>
                                  <a:pt x="2147532" y="419100"/>
                                </a:lnTo>
                                <a:lnTo>
                                  <a:pt x="2190280" y="431800"/>
                                </a:lnTo>
                                <a:lnTo>
                                  <a:pt x="2235073" y="444500"/>
                                </a:lnTo>
                                <a:lnTo>
                                  <a:pt x="2266734" y="457200"/>
                                </a:lnTo>
                                <a:lnTo>
                                  <a:pt x="2298636" y="457200"/>
                                </a:lnTo>
                                <a:lnTo>
                                  <a:pt x="2330767" y="469900"/>
                                </a:lnTo>
                                <a:lnTo>
                                  <a:pt x="2363165" y="469900"/>
                                </a:lnTo>
                                <a:lnTo>
                                  <a:pt x="2363190" y="482600"/>
                                </a:lnTo>
                                <a:lnTo>
                                  <a:pt x="2363305" y="533400"/>
                                </a:lnTo>
                                <a:lnTo>
                                  <a:pt x="2363419" y="584200"/>
                                </a:lnTo>
                                <a:lnTo>
                                  <a:pt x="2363520" y="635000"/>
                                </a:lnTo>
                                <a:lnTo>
                                  <a:pt x="2363635" y="685800"/>
                                </a:lnTo>
                                <a:lnTo>
                                  <a:pt x="2363749" y="736600"/>
                                </a:lnTo>
                                <a:lnTo>
                                  <a:pt x="2363851" y="787400"/>
                                </a:lnTo>
                                <a:lnTo>
                                  <a:pt x="2363965" y="838200"/>
                                </a:lnTo>
                                <a:lnTo>
                                  <a:pt x="2364079" y="889000"/>
                                </a:lnTo>
                                <a:lnTo>
                                  <a:pt x="2364181" y="939800"/>
                                </a:lnTo>
                                <a:lnTo>
                                  <a:pt x="2313800" y="939800"/>
                                </a:lnTo>
                                <a:lnTo>
                                  <a:pt x="2263279" y="952500"/>
                                </a:lnTo>
                                <a:lnTo>
                                  <a:pt x="2215210" y="965200"/>
                                </a:lnTo>
                                <a:lnTo>
                                  <a:pt x="2169744" y="977900"/>
                                </a:lnTo>
                                <a:lnTo>
                                  <a:pt x="2127072" y="1003300"/>
                                </a:lnTo>
                                <a:lnTo>
                                  <a:pt x="2087333" y="1028700"/>
                                </a:lnTo>
                                <a:lnTo>
                                  <a:pt x="2050694" y="1054100"/>
                                </a:lnTo>
                                <a:lnTo>
                                  <a:pt x="2017344" y="1092200"/>
                                </a:lnTo>
                                <a:lnTo>
                                  <a:pt x="1987423" y="1130300"/>
                                </a:lnTo>
                                <a:lnTo>
                                  <a:pt x="1961108" y="1168400"/>
                                </a:lnTo>
                                <a:lnTo>
                                  <a:pt x="1959406" y="1170940"/>
                                </a:lnTo>
                                <a:lnTo>
                                  <a:pt x="2365171" y="1170940"/>
                                </a:lnTo>
                                <a:lnTo>
                                  <a:pt x="2365286" y="1079500"/>
                                </a:lnTo>
                                <a:lnTo>
                                  <a:pt x="2365387" y="1066800"/>
                                </a:lnTo>
                                <a:lnTo>
                                  <a:pt x="2365476" y="1054100"/>
                                </a:lnTo>
                                <a:lnTo>
                                  <a:pt x="2365578" y="1041400"/>
                                </a:lnTo>
                                <a:lnTo>
                                  <a:pt x="2366213" y="990600"/>
                                </a:lnTo>
                                <a:lnTo>
                                  <a:pt x="2373795" y="1041400"/>
                                </a:lnTo>
                                <a:lnTo>
                                  <a:pt x="2385885" y="1079500"/>
                                </a:lnTo>
                                <a:lnTo>
                                  <a:pt x="2402294" y="1130300"/>
                                </a:lnTo>
                                <a:lnTo>
                                  <a:pt x="2422829" y="1168400"/>
                                </a:lnTo>
                                <a:lnTo>
                                  <a:pt x="2424684" y="1170940"/>
                                </a:lnTo>
                                <a:lnTo>
                                  <a:pt x="2773349" y="1170940"/>
                                </a:lnTo>
                                <a:lnTo>
                                  <a:pt x="2763367" y="1155700"/>
                                </a:lnTo>
                                <a:lnTo>
                                  <a:pt x="2734881" y="1117600"/>
                                </a:lnTo>
                                <a:lnTo>
                                  <a:pt x="2702661" y="1079500"/>
                                </a:lnTo>
                                <a:lnTo>
                                  <a:pt x="2667025" y="1054100"/>
                                </a:lnTo>
                                <a:lnTo>
                                  <a:pt x="2628315" y="1016000"/>
                                </a:lnTo>
                                <a:lnTo>
                                  <a:pt x="2586850" y="990600"/>
                                </a:lnTo>
                                <a:lnTo>
                                  <a:pt x="2542984" y="977900"/>
                                </a:lnTo>
                                <a:lnTo>
                                  <a:pt x="2497048" y="952500"/>
                                </a:lnTo>
                                <a:lnTo>
                                  <a:pt x="2449360" y="952500"/>
                                </a:lnTo>
                                <a:lnTo>
                                  <a:pt x="2400262" y="939800"/>
                                </a:lnTo>
                                <a:lnTo>
                                  <a:pt x="2432088" y="939800"/>
                                </a:lnTo>
                                <a:lnTo>
                                  <a:pt x="2442730" y="927100"/>
                                </a:lnTo>
                                <a:lnTo>
                                  <a:pt x="2453360" y="927100"/>
                                </a:lnTo>
                                <a:lnTo>
                                  <a:pt x="2500871" y="914400"/>
                                </a:lnTo>
                                <a:lnTo>
                                  <a:pt x="2546324" y="901700"/>
                                </a:lnTo>
                                <a:lnTo>
                                  <a:pt x="2589479" y="889000"/>
                                </a:lnTo>
                                <a:lnTo>
                                  <a:pt x="2630068" y="863600"/>
                                </a:lnTo>
                                <a:lnTo>
                                  <a:pt x="2667825" y="825500"/>
                                </a:lnTo>
                                <a:lnTo>
                                  <a:pt x="2702509" y="800100"/>
                                </a:lnTo>
                                <a:lnTo>
                                  <a:pt x="2733840" y="762000"/>
                                </a:lnTo>
                                <a:lnTo>
                                  <a:pt x="2761589" y="723900"/>
                                </a:lnTo>
                                <a:lnTo>
                                  <a:pt x="2785465" y="685800"/>
                                </a:lnTo>
                                <a:lnTo>
                                  <a:pt x="2805239" y="635000"/>
                                </a:lnTo>
                                <a:lnTo>
                                  <a:pt x="2820644" y="596900"/>
                                </a:lnTo>
                                <a:lnTo>
                                  <a:pt x="2831401" y="546100"/>
                                </a:lnTo>
                                <a:lnTo>
                                  <a:pt x="2837281" y="495300"/>
                                </a:lnTo>
                                <a:lnTo>
                                  <a:pt x="2853715" y="584200"/>
                                </a:lnTo>
                                <a:lnTo>
                                  <a:pt x="2867914" y="635000"/>
                                </a:lnTo>
                                <a:lnTo>
                                  <a:pt x="2886164" y="673100"/>
                                </a:lnTo>
                                <a:lnTo>
                                  <a:pt x="2908312" y="711200"/>
                                </a:lnTo>
                                <a:lnTo>
                                  <a:pt x="2934220" y="749300"/>
                                </a:lnTo>
                                <a:lnTo>
                                  <a:pt x="2963710" y="787400"/>
                                </a:lnTo>
                                <a:lnTo>
                                  <a:pt x="2996654" y="812800"/>
                                </a:lnTo>
                                <a:lnTo>
                                  <a:pt x="3037979" y="850900"/>
                                </a:lnTo>
                                <a:lnTo>
                                  <a:pt x="3079267" y="876300"/>
                                </a:lnTo>
                                <a:lnTo>
                                  <a:pt x="3121622" y="901700"/>
                                </a:lnTo>
                                <a:lnTo>
                                  <a:pt x="3166135" y="914400"/>
                                </a:lnTo>
                                <a:lnTo>
                                  <a:pt x="3213887" y="927100"/>
                                </a:lnTo>
                                <a:lnTo>
                                  <a:pt x="3265982" y="939800"/>
                                </a:lnTo>
                                <a:lnTo>
                                  <a:pt x="3274263" y="939800"/>
                                </a:lnTo>
                                <a:lnTo>
                                  <a:pt x="3225762" y="952500"/>
                                </a:lnTo>
                                <a:lnTo>
                                  <a:pt x="3178721" y="952500"/>
                                </a:lnTo>
                                <a:lnTo>
                                  <a:pt x="3133445" y="977900"/>
                                </a:lnTo>
                                <a:lnTo>
                                  <a:pt x="3090265" y="990600"/>
                                </a:lnTo>
                                <a:lnTo>
                                  <a:pt x="3049447" y="1016000"/>
                                </a:lnTo>
                                <a:lnTo>
                                  <a:pt x="3011322" y="1041400"/>
                                </a:lnTo>
                                <a:lnTo>
                                  <a:pt x="2976194" y="1079500"/>
                                </a:lnTo>
                                <a:lnTo>
                                  <a:pt x="2944355" y="1117600"/>
                                </a:lnTo>
                                <a:lnTo>
                                  <a:pt x="2916097" y="1155700"/>
                                </a:lnTo>
                                <a:lnTo>
                                  <a:pt x="2906153" y="1170940"/>
                                </a:lnTo>
                                <a:lnTo>
                                  <a:pt x="3310394" y="1170940"/>
                                </a:lnTo>
                                <a:lnTo>
                                  <a:pt x="3310966" y="1143000"/>
                                </a:lnTo>
                                <a:lnTo>
                                  <a:pt x="3312083" y="1092200"/>
                                </a:lnTo>
                                <a:lnTo>
                                  <a:pt x="3312833" y="1041400"/>
                                </a:lnTo>
                                <a:lnTo>
                                  <a:pt x="3312795" y="1003300"/>
                                </a:lnTo>
                                <a:lnTo>
                                  <a:pt x="3311512" y="952500"/>
                                </a:lnTo>
                                <a:lnTo>
                                  <a:pt x="3315271" y="939800"/>
                                </a:lnTo>
                                <a:lnTo>
                                  <a:pt x="3363938" y="939800"/>
                                </a:lnTo>
                                <a:lnTo>
                                  <a:pt x="3459213" y="914400"/>
                                </a:lnTo>
                                <a:lnTo>
                                  <a:pt x="3504755" y="901700"/>
                                </a:lnTo>
                                <a:lnTo>
                                  <a:pt x="3526472" y="889000"/>
                                </a:lnTo>
                                <a:lnTo>
                                  <a:pt x="3548189" y="876300"/>
                                </a:lnTo>
                                <a:lnTo>
                                  <a:pt x="3588994" y="850900"/>
                                </a:lnTo>
                                <a:lnTo>
                                  <a:pt x="3627958" y="825500"/>
                                </a:lnTo>
                                <a:lnTo>
                                  <a:pt x="3663327" y="787400"/>
                                </a:lnTo>
                                <a:lnTo>
                                  <a:pt x="3694811" y="749300"/>
                                </a:lnTo>
                                <a:lnTo>
                                  <a:pt x="3722128" y="698500"/>
                                </a:lnTo>
                                <a:lnTo>
                                  <a:pt x="3744988" y="660400"/>
                                </a:lnTo>
                                <a:lnTo>
                                  <a:pt x="3763086" y="609600"/>
                                </a:lnTo>
                                <a:lnTo>
                                  <a:pt x="3776141" y="558800"/>
                                </a:lnTo>
                                <a:lnTo>
                                  <a:pt x="3783863" y="520700"/>
                                </a:lnTo>
                                <a:lnTo>
                                  <a:pt x="3785946" y="469900"/>
                                </a:lnTo>
                                <a:lnTo>
                                  <a:pt x="3368700" y="469900"/>
                                </a:lnTo>
                                <a:lnTo>
                                  <a:pt x="3441649" y="444500"/>
                                </a:lnTo>
                                <a:lnTo>
                                  <a:pt x="3486683" y="431800"/>
                                </a:lnTo>
                                <a:lnTo>
                                  <a:pt x="3529546" y="419100"/>
                                </a:lnTo>
                                <a:lnTo>
                                  <a:pt x="3569970" y="393700"/>
                                </a:lnTo>
                                <a:lnTo>
                                  <a:pt x="3607727" y="368300"/>
                                </a:lnTo>
                                <a:lnTo>
                                  <a:pt x="3642563" y="330200"/>
                                </a:lnTo>
                                <a:lnTo>
                                  <a:pt x="3674211" y="292100"/>
                                </a:lnTo>
                                <a:lnTo>
                                  <a:pt x="3702443" y="266700"/>
                                </a:lnTo>
                                <a:lnTo>
                                  <a:pt x="3727005" y="215900"/>
                                </a:lnTo>
                                <a:lnTo>
                                  <a:pt x="3747643" y="177800"/>
                                </a:lnTo>
                                <a:lnTo>
                                  <a:pt x="3764102" y="139700"/>
                                </a:lnTo>
                                <a:lnTo>
                                  <a:pt x="3776141" y="88900"/>
                                </a:lnTo>
                                <a:lnTo>
                                  <a:pt x="3783507" y="38100"/>
                                </a:lnTo>
                                <a:lnTo>
                                  <a:pt x="3785959" y="0"/>
                                </a:lnTo>
                                <a:close/>
                              </a:path>
                              <a:path w="3786504" h="1170940">
                                <a:moveTo>
                                  <a:pt x="3785971" y="1170940"/>
                                </a:moveTo>
                                <a:lnTo>
                                  <a:pt x="3785959" y="939800"/>
                                </a:lnTo>
                                <a:lnTo>
                                  <a:pt x="3737648" y="939800"/>
                                </a:lnTo>
                                <a:lnTo>
                                  <a:pt x="3644341" y="965200"/>
                                </a:lnTo>
                                <a:lnTo>
                                  <a:pt x="3599992" y="977900"/>
                                </a:lnTo>
                                <a:lnTo>
                                  <a:pt x="3557600" y="1003300"/>
                                </a:lnTo>
                                <a:lnTo>
                                  <a:pt x="3517493" y="1028700"/>
                                </a:lnTo>
                                <a:lnTo>
                                  <a:pt x="3479990" y="1054100"/>
                                </a:lnTo>
                                <a:lnTo>
                                  <a:pt x="3445408" y="1079500"/>
                                </a:lnTo>
                                <a:lnTo>
                                  <a:pt x="3414077" y="1117600"/>
                                </a:lnTo>
                                <a:lnTo>
                                  <a:pt x="3386315" y="1155700"/>
                                </a:lnTo>
                                <a:lnTo>
                                  <a:pt x="3376561" y="1170940"/>
                                </a:lnTo>
                                <a:lnTo>
                                  <a:pt x="3785971" y="1170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20251" y="7104727"/>
                            <a:ext cx="236740" cy="23522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Graphic 6"/>
                        <wps:cNvSpPr/>
                        <wps:spPr>
                          <a:xfrm>
                            <a:off x="1" y="72961"/>
                            <a:ext cx="7560309" cy="6884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0309" h="6884034">
                                <a:moveTo>
                                  <a:pt x="7039000" y="0"/>
                                </a:moveTo>
                                <a:lnTo>
                                  <a:pt x="521004" y="0"/>
                                </a:lnTo>
                                <a:lnTo>
                                  <a:pt x="473582" y="2129"/>
                                </a:lnTo>
                                <a:lnTo>
                                  <a:pt x="427353" y="8394"/>
                                </a:lnTo>
                                <a:lnTo>
                                  <a:pt x="382500" y="18610"/>
                                </a:lnTo>
                                <a:lnTo>
                                  <a:pt x="339208" y="32595"/>
                                </a:lnTo>
                                <a:lnTo>
                                  <a:pt x="297661" y="50163"/>
                                </a:lnTo>
                                <a:lnTo>
                                  <a:pt x="258043" y="71131"/>
                                </a:lnTo>
                                <a:lnTo>
                                  <a:pt x="220537" y="95316"/>
                                </a:lnTo>
                                <a:lnTo>
                                  <a:pt x="185327" y="122532"/>
                                </a:lnTo>
                                <a:lnTo>
                                  <a:pt x="152598" y="152596"/>
                                </a:lnTo>
                                <a:lnTo>
                                  <a:pt x="122533" y="185325"/>
                                </a:lnTo>
                                <a:lnTo>
                                  <a:pt x="95316" y="220534"/>
                                </a:lnTo>
                                <a:lnTo>
                                  <a:pt x="71132" y="258039"/>
                                </a:lnTo>
                                <a:lnTo>
                                  <a:pt x="50163" y="297657"/>
                                </a:lnTo>
                                <a:lnTo>
                                  <a:pt x="32595" y="339203"/>
                                </a:lnTo>
                                <a:lnTo>
                                  <a:pt x="18610" y="382493"/>
                                </a:lnTo>
                                <a:lnTo>
                                  <a:pt x="8394" y="427344"/>
                                </a:lnTo>
                                <a:lnTo>
                                  <a:pt x="2129" y="473571"/>
                                </a:lnTo>
                                <a:lnTo>
                                  <a:pt x="0" y="520992"/>
                                </a:lnTo>
                                <a:lnTo>
                                  <a:pt x="0" y="6362700"/>
                                </a:lnTo>
                                <a:lnTo>
                                  <a:pt x="2129" y="6410122"/>
                                </a:lnTo>
                                <a:lnTo>
                                  <a:pt x="8394" y="6456351"/>
                                </a:lnTo>
                                <a:lnTo>
                                  <a:pt x="18610" y="6501204"/>
                                </a:lnTo>
                                <a:lnTo>
                                  <a:pt x="32595" y="6544495"/>
                                </a:lnTo>
                                <a:lnTo>
                                  <a:pt x="50163" y="6586042"/>
                                </a:lnTo>
                                <a:lnTo>
                                  <a:pt x="71132" y="6625661"/>
                                </a:lnTo>
                                <a:lnTo>
                                  <a:pt x="95316" y="6663167"/>
                                </a:lnTo>
                                <a:lnTo>
                                  <a:pt x="122533" y="6698377"/>
                                </a:lnTo>
                                <a:lnTo>
                                  <a:pt x="152598" y="6731106"/>
                                </a:lnTo>
                                <a:lnTo>
                                  <a:pt x="185327" y="6761171"/>
                                </a:lnTo>
                                <a:lnTo>
                                  <a:pt x="220537" y="6788388"/>
                                </a:lnTo>
                                <a:lnTo>
                                  <a:pt x="258043" y="6812572"/>
                                </a:lnTo>
                                <a:lnTo>
                                  <a:pt x="297661" y="6833541"/>
                                </a:lnTo>
                                <a:lnTo>
                                  <a:pt x="339208" y="6851109"/>
                                </a:lnTo>
                                <a:lnTo>
                                  <a:pt x="382500" y="6865094"/>
                                </a:lnTo>
                                <a:lnTo>
                                  <a:pt x="427353" y="6875310"/>
                                </a:lnTo>
                                <a:lnTo>
                                  <a:pt x="473582" y="6881575"/>
                                </a:lnTo>
                                <a:lnTo>
                                  <a:pt x="521004" y="6883704"/>
                                </a:lnTo>
                                <a:lnTo>
                                  <a:pt x="7039000" y="6883704"/>
                                </a:lnTo>
                                <a:lnTo>
                                  <a:pt x="7086422" y="6881575"/>
                                </a:lnTo>
                                <a:lnTo>
                                  <a:pt x="7132651" y="6875310"/>
                                </a:lnTo>
                                <a:lnTo>
                                  <a:pt x="7177504" y="6865094"/>
                                </a:lnTo>
                                <a:lnTo>
                                  <a:pt x="7220796" y="6851109"/>
                                </a:lnTo>
                                <a:lnTo>
                                  <a:pt x="7262343" y="6833541"/>
                                </a:lnTo>
                                <a:lnTo>
                                  <a:pt x="7301961" y="6812572"/>
                                </a:lnTo>
                                <a:lnTo>
                                  <a:pt x="7339467" y="6788388"/>
                                </a:lnTo>
                                <a:lnTo>
                                  <a:pt x="7374677" y="6761171"/>
                                </a:lnTo>
                                <a:lnTo>
                                  <a:pt x="7407406" y="6731106"/>
                                </a:lnTo>
                                <a:lnTo>
                                  <a:pt x="7437471" y="6698377"/>
                                </a:lnTo>
                                <a:lnTo>
                                  <a:pt x="7464688" y="6663167"/>
                                </a:lnTo>
                                <a:lnTo>
                                  <a:pt x="7488872" y="6625661"/>
                                </a:lnTo>
                                <a:lnTo>
                                  <a:pt x="7509841" y="6586042"/>
                                </a:lnTo>
                                <a:lnTo>
                                  <a:pt x="7527409" y="6544495"/>
                                </a:lnTo>
                                <a:lnTo>
                                  <a:pt x="7541394" y="6501204"/>
                                </a:lnTo>
                                <a:lnTo>
                                  <a:pt x="7551611" y="6456351"/>
                                </a:lnTo>
                                <a:lnTo>
                                  <a:pt x="7557876" y="6410122"/>
                                </a:lnTo>
                                <a:lnTo>
                                  <a:pt x="7560005" y="6362700"/>
                                </a:lnTo>
                                <a:lnTo>
                                  <a:pt x="7560005" y="520992"/>
                                </a:lnTo>
                                <a:lnTo>
                                  <a:pt x="7557876" y="473571"/>
                                </a:lnTo>
                                <a:lnTo>
                                  <a:pt x="7551611" y="427344"/>
                                </a:lnTo>
                                <a:lnTo>
                                  <a:pt x="7541394" y="382493"/>
                                </a:lnTo>
                                <a:lnTo>
                                  <a:pt x="7527409" y="339203"/>
                                </a:lnTo>
                                <a:lnTo>
                                  <a:pt x="7509841" y="297657"/>
                                </a:lnTo>
                                <a:lnTo>
                                  <a:pt x="7488872" y="258039"/>
                                </a:lnTo>
                                <a:lnTo>
                                  <a:pt x="7464688" y="220534"/>
                                </a:lnTo>
                                <a:lnTo>
                                  <a:pt x="7437471" y="185325"/>
                                </a:lnTo>
                                <a:lnTo>
                                  <a:pt x="7407406" y="152596"/>
                                </a:lnTo>
                                <a:lnTo>
                                  <a:pt x="7374677" y="122532"/>
                                </a:lnTo>
                                <a:lnTo>
                                  <a:pt x="7339467" y="95316"/>
                                </a:lnTo>
                                <a:lnTo>
                                  <a:pt x="7301961" y="71131"/>
                                </a:lnTo>
                                <a:lnTo>
                                  <a:pt x="7262343" y="50163"/>
                                </a:lnTo>
                                <a:lnTo>
                                  <a:pt x="7220796" y="32595"/>
                                </a:lnTo>
                                <a:lnTo>
                                  <a:pt x="7177504" y="18610"/>
                                </a:lnTo>
                                <a:lnTo>
                                  <a:pt x="7132651" y="8394"/>
                                </a:lnTo>
                                <a:lnTo>
                                  <a:pt x="7086422" y="2129"/>
                                </a:lnTo>
                                <a:lnTo>
                                  <a:pt x="7039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605994" y="4502"/>
                            <a:ext cx="3237230" cy="64115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7230" h="6411595">
                                <a:moveTo>
                                  <a:pt x="2977819" y="6411506"/>
                                </a:moveTo>
                                <a:lnTo>
                                  <a:pt x="259194" y="6411506"/>
                                </a:lnTo>
                                <a:lnTo>
                                  <a:pt x="212602" y="6407330"/>
                                </a:lnTo>
                                <a:lnTo>
                                  <a:pt x="168750" y="6395290"/>
                                </a:lnTo>
                                <a:lnTo>
                                  <a:pt x="128371" y="6376119"/>
                                </a:lnTo>
                                <a:lnTo>
                                  <a:pt x="92196" y="6350548"/>
                                </a:lnTo>
                                <a:lnTo>
                                  <a:pt x="60957" y="6319309"/>
                                </a:lnTo>
                                <a:lnTo>
                                  <a:pt x="35386" y="6283134"/>
                                </a:lnTo>
                                <a:lnTo>
                                  <a:pt x="16215" y="6242755"/>
                                </a:lnTo>
                                <a:lnTo>
                                  <a:pt x="4175" y="6198903"/>
                                </a:lnTo>
                                <a:lnTo>
                                  <a:pt x="0" y="6152311"/>
                                </a:lnTo>
                                <a:lnTo>
                                  <a:pt x="0" y="259194"/>
                                </a:lnTo>
                                <a:lnTo>
                                  <a:pt x="4175" y="212602"/>
                                </a:lnTo>
                                <a:lnTo>
                                  <a:pt x="16215" y="168750"/>
                                </a:lnTo>
                                <a:lnTo>
                                  <a:pt x="35386" y="128371"/>
                                </a:lnTo>
                                <a:lnTo>
                                  <a:pt x="60957" y="92196"/>
                                </a:lnTo>
                                <a:lnTo>
                                  <a:pt x="92196" y="60957"/>
                                </a:lnTo>
                                <a:lnTo>
                                  <a:pt x="128371" y="35386"/>
                                </a:lnTo>
                                <a:lnTo>
                                  <a:pt x="168750" y="16215"/>
                                </a:lnTo>
                                <a:lnTo>
                                  <a:pt x="212602" y="4175"/>
                                </a:lnTo>
                                <a:lnTo>
                                  <a:pt x="259194" y="0"/>
                                </a:lnTo>
                                <a:lnTo>
                                  <a:pt x="2977819" y="0"/>
                                </a:lnTo>
                                <a:lnTo>
                                  <a:pt x="3024408" y="4175"/>
                                </a:lnTo>
                                <a:lnTo>
                                  <a:pt x="3068258" y="16215"/>
                                </a:lnTo>
                                <a:lnTo>
                                  <a:pt x="3108636" y="35386"/>
                                </a:lnTo>
                                <a:lnTo>
                                  <a:pt x="3144812" y="60957"/>
                                </a:lnTo>
                                <a:lnTo>
                                  <a:pt x="3176052" y="92196"/>
                                </a:lnTo>
                                <a:lnTo>
                                  <a:pt x="3201624" y="128371"/>
                                </a:lnTo>
                                <a:lnTo>
                                  <a:pt x="3220797" y="168750"/>
                                </a:lnTo>
                                <a:lnTo>
                                  <a:pt x="3232837" y="212602"/>
                                </a:lnTo>
                                <a:lnTo>
                                  <a:pt x="3237014" y="259194"/>
                                </a:lnTo>
                                <a:lnTo>
                                  <a:pt x="3237014" y="6152311"/>
                                </a:lnTo>
                                <a:lnTo>
                                  <a:pt x="3232837" y="6198903"/>
                                </a:lnTo>
                                <a:lnTo>
                                  <a:pt x="3220797" y="6242755"/>
                                </a:lnTo>
                                <a:lnTo>
                                  <a:pt x="3201624" y="6283134"/>
                                </a:lnTo>
                                <a:lnTo>
                                  <a:pt x="3176052" y="6319309"/>
                                </a:lnTo>
                                <a:lnTo>
                                  <a:pt x="3144812" y="6350548"/>
                                </a:lnTo>
                                <a:lnTo>
                                  <a:pt x="3108636" y="6376119"/>
                                </a:lnTo>
                                <a:lnTo>
                                  <a:pt x="3068258" y="6395290"/>
                                </a:lnTo>
                                <a:lnTo>
                                  <a:pt x="3024408" y="6407330"/>
                                </a:lnTo>
                                <a:lnTo>
                                  <a:pt x="2977819" y="6411506"/>
                                </a:lnTo>
                                <a:lnTo>
                                  <a:pt x="3058337" y="6411506"/>
                                </a:lnTo>
                                <a:lnTo>
                                  <a:pt x="3085176" y="6411506"/>
                                </a:lnTo>
                                <a:lnTo>
                                  <a:pt x="3058337" y="6411506"/>
                                </a:lnTo>
                                <a:lnTo>
                                  <a:pt x="2977819" y="6411506"/>
                                </a:lnTo>
                                <a:close/>
                              </a:path>
                            </a:pathLst>
                          </a:custGeom>
                          <a:ln w="900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3843000" y="4502"/>
                            <a:ext cx="3259454" cy="64115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59454" h="6411595">
                                <a:moveTo>
                                  <a:pt x="2999727" y="6411506"/>
                                </a:moveTo>
                                <a:lnTo>
                                  <a:pt x="259194" y="6411506"/>
                                </a:lnTo>
                                <a:lnTo>
                                  <a:pt x="212605" y="6407330"/>
                                </a:lnTo>
                                <a:lnTo>
                                  <a:pt x="168755" y="6395290"/>
                                </a:lnTo>
                                <a:lnTo>
                                  <a:pt x="128377" y="6376119"/>
                                </a:lnTo>
                                <a:lnTo>
                                  <a:pt x="92201" y="6350548"/>
                                </a:lnTo>
                                <a:lnTo>
                                  <a:pt x="60961" y="6319309"/>
                                </a:lnTo>
                                <a:lnTo>
                                  <a:pt x="35389" y="6283134"/>
                                </a:lnTo>
                                <a:lnTo>
                                  <a:pt x="16216" y="6242755"/>
                                </a:lnTo>
                                <a:lnTo>
                                  <a:pt x="4176" y="6198903"/>
                                </a:lnTo>
                                <a:lnTo>
                                  <a:pt x="0" y="6152311"/>
                                </a:lnTo>
                                <a:lnTo>
                                  <a:pt x="0" y="259194"/>
                                </a:lnTo>
                                <a:lnTo>
                                  <a:pt x="4176" y="212602"/>
                                </a:lnTo>
                                <a:lnTo>
                                  <a:pt x="16216" y="168750"/>
                                </a:lnTo>
                                <a:lnTo>
                                  <a:pt x="35389" y="128371"/>
                                </a:lnTo>
                                <a:lnTo>
                                  <a:pt x="60961" y="92196"/>
                                </a:lnTo>
                                <a:lnTo>
                                  <a:pt x="92201" y="60957"/>
                                </a:lnTo>
                                <a:lnTo>
                                  <a:pt x="128377" y="35386"/>
                                </a:lnTo>
                                <a:lnTo>
                                  <a:pt x="168755" y="16215"/>
                                </a:lnTo>
                                <a:lnTo>
                                  <a:pt x="212605" y="4175"/>
                                </a:lnTo>
                                <a:lnTo>
                                  <a:pt x="259194" y="0"/>
                                </a:lnTo>
                                <a:lnTo>
                                  <a:pt x="2999727" y="0"/>
                                </a:lnTo>
                                <a:lnTo>
                                  <a:pt x="3046315" y="4175"/>
                                </a:lnTo>
                                <a:lnTo>
                                  <a:pt x="3090165" y="16215"/>
                                </a:lnTo>
                                <a:lnTo>
                                  <a:pt x="3130544" y="35386"/>
                                </a:lnTo>
                                <a:lnTo>
                                  <a:pt x="3166719" y="60957"/>
                                </a:lnTo>
                                <a:lnTo>
                                  <a:pt x="3197959" y="92196"/>
                                </a:lnTo>
                                <a:lnTo>
                                  <a:pt x="3223532" y="128371"/>
                                </a:lnTo>
                                <a:lnTo>
                                  <a:pt x="3242704" y="168750"/>
                                </a:lnTo>
                                <a:lnTo>
                                  <a:pt x="3254745" y="212602"/>
                                </a:lnTo>
                                <a:lnTo>
                                  <a:pt x="3258921" y="259194"/>
                                </a:lnTo>
                                <a:lnTo>
                                  <a:pt x="3258921" y="6152311"/>
                                </a:lnTo>
                                <a:lnTo>
                                  <a:pt x="3254745" y="6198903"/>
                                </a:lnTo>
                                <a:lnTo>
                                  <a:pt x="3242704" y="6242755"/>
                                </a:lnTo>
                                <a:lnTo>
                                  <a:pt x="3223532" y="6283134"/>
                                </a:lnTo>
                                <a:lnTo>
                                  <a:pt x="3197959" y="6319309"/>
                                </a:lnTo>
                                <a:lnTo>
                                  <a:pt x="3166719" y="6350548"/>
                                </a:lnTo>
                                <a:lnTo>
                                  <a:pt x="3130544" y="6376119"/>
                                </a:lnTo>
                                <a:lnTo>
                                  <a:pt x="3090165" y="6395290"/>
                                </a:lnTo>
                                <a:lnTo>
                                  <a:pt x="3046315" y="6407330"/>
                                </a:lnTo>
                                <a:lnTo>
                                  <a:pt x="2999727" y="6411506"/>
                                </a:lnTo>
                                <a:lnTo>
                                  <a:pt x="3080244" y="6411506"/>
                                </a:lnTo>
                                <a:lnTo>
                                  <a:pt x="3107083" y="6411506"/>
                                </a:lnTo>
                                <a:lnTo>
                                  <a:pt x="3080244" y="6411506"/>
                                </a:lnTo>
                                <a:lnTo>
                                  <a:pt x="2999727" y="6411506"/>
                                </a:lnTo>
                                <a:close/>
                              </a:path>
                            </a:pathLst>
                          </a:custGeom>
                          <a:ln w="900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609667" y="1839705"/>
                            <a:ext cx="6489065" cy="33293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89065" h="3329304">
                                <a:moveTo>
                                  <a:pt x="0" y="0"/>
                                </a:moveTo>
                                <a:lnTo>
                                  <a:pt x="6488658" y="0"/>
                                </a:lnTo>
                              </a:path>
                              <a:path w="6489065" h="3329304">
                                <a:moveTo>
                                  <a:pt x="0" y="665810"/>
                                </a:moveTo>
                                <a:lnTo>
                                  <a:pt x="6488658" y="665810"/>
                                </a:lnTo>
                              </a:path>
                              <a:path w="6489065" h="3329304">
                                <a:moveTo>
                                  <a:pt x="0" y="1331620"/>
                                </a:moveTo>
                                <a:lnTo>
                                  <a:pt x="6488658" y="1331620"/>
                                </a:lnTo>
                              </a:path>
                              <a:path w="6489065" h="3329304">
                                <a:moveTo>
                                  <a:pt x="0" y="1997417"/>
                                </a:moveTo>
                                <a:lnTo>
                                  <a:pt x="6488658" y="1997417"/>
                                </a:lnTo>
                              </a:path>
                              <a:path w="6489065" h="3329304">
                                <a:moveTo>
                                  <a:pt x="0" y="2663228"/>
                                </a:moveTo>
                                <a:lnTo>
                                  <a:pt x="6488658" y="2663228"/>
                                </a:lnTo>
                              </a:path>
                              <a:path w="6489065" h="3329304">
                                <a:moveTo>
                                  <a:pt x="0" y="3329025"/>
                                </a:moveTo>
                                <a:lnTo>
                                  <a:pt x="6488658" y="3329025"/>
                                </a:lnTo>
                              </a:path>
                            </a:pathLst>
                          </a:custGeom>
                          <a:ln w="5397">
                            <a:solidFill>
                              <a:srgbClr val="231F2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09667" y="5834541"/>
                            <a:ext cx="648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89065">
                                <a:moveTo>
                                  <a:pt x="0" y="0"/>
                                </a:moveTo>
                                <a:lnTo>
                                  <a:pt x="6488658" y="0"/>
                                </a:lnTo>
                              </a:path>
                            </a:pathLst>
                          </a:custGeom>
                          <a:ln w="5397">
                            <a:solidFill>
                              <a:srgbClr val="231F2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605984" y="4497"/>
                            <a:ext cx="6504940" cy="5873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04940" h="587375">
                                <a:moveTo>
                                  <a:pt x="6504940" y="264121"/>
                                </a:moveTo>
                                <a:lnTo>
                                  <a:pt x="6500685" y="216649"/>
                                </a:lnTo>
                                <a:lnTo>
                                  <a:pt x="6488417" y="171958"/>
                                </a:lnTo>
                                <a:lnTo>
                                  <a:pt x="6468885" y="130822"/>
                                </a:lnTo>
                                <a:lnTo>
                                  <a:pt x="6442824" y="93954"/>
                                </a:lnTo>
                                <a:lnTo>
                                  <a:pt x="6410985" y="62115"/>
                                </a:lnTo>
                                <a:lnTo>
                                  <a:pt x="6374130" y="36068"/>
                                </a:lnTo>
                                <a:lnTo>
                                  <a:pt x="6332982" y="16522"/>
                                </a:lnTo>
                                <a:lnTo>
                                  <a:pt x="6288303" y="4254"/>
                                </a:lnTo>
                                <a:lnTo>
                                  <a:pt x="6240818" y="0"/>
                                </a:lnTo>
                                <a:lnTo>
                                  <a:pt x="3496170" y="0"/>
                                </a:lnTo>
                                <a:lnTo>
                                  <a:pt x="3448697" y="4254"/>
                                </a:lnTo>
                                <a:lnTo>
                                  <a:pt x="3404006" y="16522"/>
                                </a:lnTo>
                                <a:lnTo>
                                  <a:pt x="3362858" y="36068"/>
                                </a:lnTo>
                                <a:lnTo>
                                  <a:pt x="3326003" y="62115"/>
                                </a:lnTo>
                                <a:lnTo>
                                  <a:pt x="3294164" y="93954"/>
                                </a:lnTo>
                                <a:lnTo>
                                  <a:pt x="3268116" y="130822"/>
                                </a:lnTo>
                                <a:lnTo>
                                  <a:pt x="3248571" y="171958"/>
                                </a:lnTo>
                                <a:lnTo>
                                  <a:pt x="3236303" y="216649"/>
                                </a:lnTo>
                                <a:lnTo>
                                  <a:pt x="3232048" y="264121"/>
                                </a:lnTo>
                                <a:lnTo>
                                  <a:pt x="3227794" y="216649"/>
                                </a:lnTo>
                                <a:lnTo>
                                  <a:pt x="3215525" y="171958"/>
                                </a:lnTo>
                                <a:lnTo>
                                  <a:pt x="3195993" y="130822"/>
                                </a:lnTo>
                                <a:lnTo>
                                  <a:pt x="3169932" y="93954"/>
                                </a:lnTo>
                                <a:lnTo>
                                  <a:pt x="3138093" y="62115"/>
                                </a:lnTo>
                                <a:lnTo>
                                  <a:pt x="3101238" y="36068"/>
                                </a:lnTo>
                                <a:lnTo>
                                  <a:pt x="3060090" y="16522"/>
                                </a:lnTo>
                                <a:lnTo>
                                  <a:pt x="3015399" y="4254"/>
                                </a:lnTo>
                                <a:lnTo>
                                  <a:pt x="2967926" y="0"/>
                                </a:lnTo>
                                <a:lnTo>
                                  <a:pt x="264121" y="0"/>
                                </a:lnTo>
                                <a:lnTo>
                                  <a:pt x="216649" y="4254"/>
                                </a:lnTo>
                                <a:lnTo>
                                  <a:pt x="171958" y="16522"/>
                                </a:lnTo>
                                <a:lnTo>
                                  <a:pt x="130810" y="36068"/>
                                </a:lnTo>
                                <a:lnTo>
                                  <a:pt x="93954" y="62115"/>
                                </a:lnTo>
                                <a:lnTo>
                                  <a:pt x="62115" y="93954"/>
                                </a:lnTo>
                                <a:lnTo>
                                  <a:pt x="36055" y="130822"/>
                                </a:lnTo>
                                <a:lnTo>
                                  <a:pt x="16522" y="171958"/>
                                </a:lnTo>
                                <a:lnTo>
                                  <a:pt x="4254" y="216649"/>
                                </a:lnTo>
                                <a:lnTo>
                                  <a:pt x="0" y="264121"/>
                                </a:lnTo>
                                <a:lnTo>
                                  <a:pt x="0" y="323189"/>
                                </a:lnTo>
                                <a:lnTo>
                                  <a:pt x="4254" y="370674"/>
                                </a:lnTo>
                                <a:lnTo>
                                  <a:pt x="16522" y="415353"/>
                                </a:lnTo>
                                <a:lnTo>
                                  <a:pt x="36055" y="456501"/>
                                </a:lnTo>
                                <a:lnTo>
                                  <a:pt x="62115" y="493369"/>
                                </a:lnTo>
                                <a:lnTo>
                                  <a:pt x="93954" y="525195"/>
                                </a:lnTo>
                                <a:lnTo>
                                  <a:pt x="130810" y="551256"/>
                                </a:lnTo>
                                <a:lnTo>
                                  <a:pt x="171958" y="570788"/>
                                </a:lnTo>
                                <a:lnTo>
                                  <a:pt x="216649" y="583057"/>
                                </a:lnTo>
                                <a:lnTo>
                                  <a:pt x="264121" y="587311"/>
                                </a:lnTo>
                                <a:lnTo>
                                  <a:pt x="2967926" y="587311"/>
                                </a:lnTo>
                                <a:lnTo>
                                  <a:pt x="3015399" y="583057"/>
                                </a:lnTo>
                                <a:lnTo>
                                  <a:pt x="3060090" y="570788"/>
                                </a:lnTo>
                                <a:lnTo>
                                  <a:pt x="3101238" y="551256"/>
                                </a:lnTo>
                                <a:lnTo>
                                  <a:pt x="3138093" y="525195"/>
                                </a:lnTo>
                                <a:lnTo>
                                  <a:pt x="3169932" y="493369"/>
                                </a:lnTo>
                                <a:lnTo>
                                  <a:pt x="3195993" y="456501"/>
                                </a:lnTo>
                                <a:lnTo>
                                  <a:pt x="3215525" y="415353"/>
                                </a:lnTo>
                                <a:lnTo>
                                  <a:pt x="3227794" y="370674"/>
                                </a:lnTo>
                                <a:lnTo>
                                  <a:pt x="3232048" y="323189"/>
                                </a:lnTo>
                                <a:lnTo>
                                  <a:pt x="3236303" y="370674"/>
                                </a:lnTo>
                                <a:lnTo>
                                  <a:pt x="3248571" y="415353"/>
                                </a:lnTo>
                                <a:lnTo>
                                  <a:pt x="3268116" y="456501"/>
                                </a:lnTo>
                                <a:lnTo>
                                  <a:pt x="3294164" y="493369"/>
                                </a:lnTo>
                                <a:lnTo>
                                  <a:pt x="3326003" y="525195"/>
                                </a:lnTo>
                                <a:lnTo>
                                  <a:pt x="3362858" y="551256"/>
                                </a:lnTo>
                                <a:lnTo>
                                  <a:pt x="3404006" y="570788"/>
                                </a:lnTo>
                                <a:lnTo>
                                  <a:pt x="3448697" y="583057"/>
                                </a:lnTo>
                                <a:lnTo>
                                  <a:pt x="3496170" y="587311"/>
                                </a:lnTo>
                                <a:lnTo>
                                  <a:pt x="6240818" y="587311"/>
                                </a:lnTo>
                                <a:lnTo>
                                  <a:pt x="6288303" y="583057"/>
                                </a:lnTo>
                                <a:lnTo>
                                  <a:pt x="6332982" y="570788"/>
                                </a:lnTo>
                                <a:lnTo>
                                  <a:pt x="6374130" y="551256"/>
                                </a:lnTo>
                                <a:lnTo>
                                  <a:pt x="6410985" y="525195"/>
                                </a:lnTo>
                                <a:lnTo>
                                  <a:pt x="6442824" y="493369"/>
                                </a:lnTo>
                                <a:lnTo>
                                  <a:pt x="6468885" y="456501"/>
                                </a:lnTo>
                                <a:lnTo>
                                  <a:pt x="6488417" y="415353"/>
                                </a:lnTo>
                                <a:lnTo>
                                  <a:pt x="6500685" y="370674"/>
                                </a:lnTo>
                                <a:lnTo>
                                  <a:pt x="6504940" y="323189"/>
                                </a:lnTo>
                                <a:lnTo>
                                  <a:pt x="6504940" y="2641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EF875A" id="Group 1" o:spid="_x0000_s1026" style="position:absolute;margin-left:0;margin-top:254.4pt;width:595.3pt;height:587.1pt;z-index:-15762432;mso-wrap-distance-left:0;mso-wrap-distance-right:0;mso-position-horizontal-relative:page;mso-position-vertical-relative:page;mso-height-relative:margin" coordorigin=",44" coordsize="75603,745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">
                <v:shape id="Graphic 2" o:spid="_x0000_s1027" style="position:absolute;left:37858;top:63624;width:37745;height:10985;visibility:visible;mso-wrap-style:square;v-text-anchor:top" coordsize="3774440,1098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" path="m356933,1098550r-50940,-44450l268490,1028700r-40106,-25400l185991,977900,141643,965200,48323,939800r-48311,l,1098550r356933,xem1895868,672782r-1028,-38837l1885772,592937r-19317,-42367l1838934,515721r-34010,-26962l1766125,470052r-41885,-10097l1680997,458851r-42913,8255l1597228,485063r-37110,28055l1529029,551815r-19787,44145l1500911,643166r3238,47841l1519135,737082r26848,41923l1575816,808583r32321,21666l1676958,851636r34900,584l1746008,846670r62776,-27787l1858835,771829r30848,-62827l1895868,672782xem2250033,1098550r-16154,-19050l2199817,1054100r-36906,-38100l2123465,1003300r-41681,-25400l2038172,965200r-91770,-25400l1895208,939800r,158750l2250033,1098550xem3672027,1098550r-52908,-57150l3580295,1016000r-40158,-25400l3498532,977900r-43116,-12700l3410686,952500r-46431,-12700l3316033,939800r-76,127000l3315093,1098550r356934,xem3774135,l3316033,r,419100l3300031,342900r-16688,-50800l3261512,241300r-26645,-38100l3203791,165100r-35167,-38100l3129750,88900,3087509,63500,3042272,38100,2994406,12700r-16434,l2955188,,2841701,r4077,50800l2854464,101600r13488,38100l2886456,190500r23736,50800l2937256,279400r30873,38100l3002470,342900r37478,38100l3080232,406400r42761,12700l3167900,444500r46711,12700l3265779,457200r8547,12700l3215602,469900r-50927,25400l3115246,508000r-46558,25400l3026384,558800r-37909,38100l2954578,635000r-29768,38100l2899321,711200r-21082,50800l2861691,800100r-11849,50800l2842793,901700r-6134,-50800l2825826,812800r-15291,-50800l2791053,723900r-23406,-38100l2740558,647700r-30518,-38100l2676372,584200r-36588,-38100l2600553,520700r-41630,-12700l2515158,482600r-45643,-12700l2834106,469900r8738,-12700l2840393,419100r-7658,-50800l2820187,317500r-17196,-38100l2781465,228600r-25591,-38100l2726499,152400r-32880,-25400l2657525,88900,2618498,63500,2576830,38100,2532773,25400,2486634,,1420863,r,419100l1404848,342900r-16624,-50800l1366393,241300r-26658,-38100l1308620,165100r-35191,-38100l1234516,88900,1192263,63500,1147038,38100,1099223,12700r-16485,l1060056,,946518,r1549,12700l949490,38100r1727,12700l953744,76200r10084,38100l978573,165100r19126,38100l1020914,241300r27026,38100l1078496,317500r33795,38100l1149045,381000r39433,25400l1230312,431800r133452,38100l948715,469900r-2172,-38100l942682,393700r-5943,-25400l928306,330200,912177,279400,891400,241300,866292,203200,837209,165100,804468,127000,768413,88900,725436,63500,679246,38100,630440,12700,579615,,474357,r2667,50800l484530,88900r12103,50800l513105,177800r20612,50800l558228,266700r28194,38100l618045,330200r34836,38100l690689,393700r40551,25400l774293,431800r45339,12700l867003,457200r21730,l901217,469900r-46990,l766775,495300r-41593,25400l685533,546100r-37313,25400l613613,609600r-31509,25400l554088,673100r-24156,38100l510032,749300r-15253,50800l474395,889000r-50,-444500l468693,393700,457568,342900,441223,292100,419900,241300,393814,203200,363207,165100,328320,127000,289394,88900,246659,63500,201079,38100,153060,12700,103174,,12,,2463,38100,9829,88900r12053,50800l38341,177800r20637,38100l83527,266700r28233,25400l143421,330200r34836,38100l216001,393700r40437,25400l299300,431800r45035,12700l417271,469900r-417246,l2120,520700r7709,38100l22898,609600r18097,50800l63855,698500r27318,50800l122656,787400r35370,38100l196977,850900r40805,25400l281228,901700r45543,12700l422046,939800r48666,l474472,952500r-1270,50800l473151,1041400r749,50800l474052,1098550r352375,l774649,1041400r-38126,-25400l695718,990600,652526,977900,607263,952500r-47041,l511708,939800r8280,l572084,927100r47764,-12700l664349,901700r42355,-25400l747991,850900r41326,-38100l822261,787400r29502,-38100l877658,711200r22162,-38100l918070,635000r14198,-50800l948690,495300r5880,50800l965339,596900r15393,38100l1000506,685800r23888,38100l1052131,762000r31344,38100l1118158,825500r37757,38100l1196505,889000r43142,12700l1285100,914400r47511,12700l1343253,927100r10643,12700l1385709,939800r-49098,12700l1288935,952500r-45948,25400l1199121,990600r-41453,25400l1118958,1054100r-35636,25400l1066482,1098550r327177,l1400098,1079500r12091,-38100l1419758,990600r635,50800l1420495,1054100r101,12700l1420698,1079500r101,19050l1774304,1098550r-5664,-6350l1735289,1054100r-36626,-25400l1658924,1003300r-21348,-12700l1616240,977900r-45466,-12700l1522704,952500r-50520,-12700l1421803,939800r114,-50800l1422019,838200r114,-50800l1422247,736600r102,-50800l1422463,635000r102,-50800l1422679,533400r89,-38100l1422819,469900r32397,l1487347,457200r31890,l1550898,444500r44793,-12700l1638439,419100r40437,-25400l1716697,368300r34963,-38100l1783473,292100r28397,-25400l1836585,215900r20751,-38100l1873859,139700r12014,-50800l1887486,76200r2159,-12700l1891995,38100r6439,l1898586,50800r368,l1908352,101600r14224,50800l1941436,190500r23304,50800l1992299,279400r31623,38100l2059393,355600r39155,25400l2141182,406400r45910,25400l2236101,444500r76353,25400l1895652,469900r-1016,12700l1894725,495300r508,l1901063,546100r10960,50800l1927783,635000r20282,50800l1972564,723900r28422,38100l2033016,800100r35356,25400l2106739,863600r41085,25400l2191321,901700r45619,25400l2284374,927100r48959,12700l2770124,939800r-17069,12700l2718701,952500r-46266,12700l2628265,990600r-41745,25400l2547505,1041400r-35979,38100l2485936,1098550r330632,l2826397,1066800r10262,-50800l2839161,1003300r1791,-25400l2842488,965200r1816,-25400l3072625,939800r-46863,25400l2985744,990600r-31585,38100l2932658,1066800r-6299,31750l3313138,1098550r-14859,-44450l3270885,1003300r-37351,-25400l3187014,952500r-7938,l3171050,939800r144983,l3315970,927100r-64,-12700l3315843,901700r-77,-12700l3315081,838200r-864,-50800l3313417,736600r-114,-12700l3313176,711200r-127,-25400l3313036,647700r914,-50800l3315944,546100r419,-12700l3318726,533400r609,-12700l3326739,571500r11989,38100l3355009,660400r20320,38100l3399396,736600r27546,38100l3457689,800100r33668,38100l3527691,863600r38697,25400l3607206,901700r42634,12700l3739502,939800r34633,l3774135,810260r-14110,-35560l3740645,723900r-23432,-38100l3689870,647700r-31089,-38100l3624097,584200r-38138,-38100l3546398,520700r-43116,-12700l3457905,482600r-46381,-12700l3363544,469900r12471,-12700l3397745,457200r48984,-12700l3493655,431800r22327,-12700l3538309,406400r42125,-25400l3619792,355600r36360,-38100l3689273,279400r28004,-38100l3740772,203200r19177,-38100l3774135,116840,3774135,xe" fillcolor="#808285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8" type="#_x0000_t75" style="position:absolute;left:46148;top:71765;width:2368;height:23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">
                  <v:imagedata r:id="rId6" o:title=""/>
                </v:shape>
                <v:shape id="Graphic 4" o:spid="_x0000_s1029" style="position:absolute;top:62900;width:37865;height:11709;visibility:visible;mso-wrap-style:square;v-text-anchor:top" coordsize="3786504,1170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" path="m1890776,939800r-51194,l1747799,965200r-43599,12700l1662518,1003300r-39446,12700l1586166,1054100r-34061,25400l1521193,1117600r-27470,38100l1484033,1170940r406743,l1890776,939800xem2285073,643674r-8344,-47194l2256942,552335r-31077,-38697l2188756,485584r-40856,-17970l2104986,459371r-43243,1105l2019858,470573r-38798,18707l1947037,516242r-27509,34849l1900212,593458r-9068,41008l1890102,673303r6198,36220l1927148,772337r50051,47067l2039975,847178r34150,5563l2109025,852144r68821,-21374l2210168,809104r29832,-29578l2266848,737603r14973,-46088l2285073,643674xem3785959,l3682796,r-49885,12700l3584905,38100r-45580,25400l3496589,88900r-38925,38100l3422777,165100r-30607,38100l3366084,241300r-21336,50800l3328403,342900r-11113,50800l3311626,444500r-38,444500l3291192,800100r-15253,-50800l3256051,711200r-24155,-38100l3203867,635000r-31496,-25400l3137763,571500r-37325,-25400l3060801,520700r-41592,-25400l2931744,469900r-46977,l2897251,457200r21729,l2966364,444500r45326,-12700l3054743,419100r40551,-25400l3133102,368300r34836,-38100l3199561,304800r28194,-38100l3252266,228600r20613,-50800l3289350,139700r12116,-50800l3308959,50800,3311626,,3206369,r-50826,12700l3106737,38100r-46190,25400l3017570,88900r-36055,38100l2948775,165100r-29083,38100l2894584,241300r-20778,38100l2857677,330200r-8432,38100l2843301,393700r-3861,38100l2837269,469900r-415049,l2555659,431800r20917,-12700l2597493,406400r39433,-25400l2673680,355600r33795,-38100l2738031,279400r27038,-38100l2788285,203200r19126,-38100l2822156,114300r10083,-38100l2834767,50800r1727,-12700l2837916,12700,2839466,,2725915,r-22670,12700l2686761,12700r-47816,25400l2593721,63500r-42253,25400l2512555,127000r-35192,38100l2446248,203200r-26657,38100l2397760,292100r-16637,50800l2365121,419100r,-381000l2365121,,1299349,r-46139,25400l1209167,38100r-41682,25400l1128458,88900r-36093,38100l1059484,152400r-29375,38100l1004519,228600r-21527,50800l965809,317500r-12560,50800l945603,419100r-2463,38100l951865,469900r364591,l1270812,482600r-43764,25400l1185418,520700r-39231,25400l1109611,584200r-33680,25400l1045425,647700r-27089,38100l994918,723900r-19470,38100l960158,812800r-10833,38100l943190,901700r-7035,-50800l924293,800100,907745,762000,886663,711200,861174,673100,831405,635000,797496,596900,759587,558800,717283,533400,694004,520700,670737,508000,621309,495300,570382,469900r-58725,l520204,457200r51169,l618096,444500r44894,-25400l705751,406400r40285,-25400l783513,342900r34341,-25400l848728,279400r27064,-38100l899528,190500r18504,-50800l931519,101600r8687,-50800l944283,,830783,,808012,12700r-16434,l743699,38100,698461,63500,656221,88900r-38874,38100l582193,165100r-31077,38100l524471,241300r-21844,50800l485952,342900r-16014,76200l469938,,,,,63500r11010,50800l26035,165100r19177,38100l68707,241300r28003,38100l129832,317500r36360,38100l205549,381000r42126,25400l292328,431800r46927,12700l388226,457200r21742,l422440,469900r-47994,l328079,482600r-45390,25400l239585,520700r-39560,25400l161886,584200r-34683,25400l96113,647700,68770,685800,45339,723900,25958,774700,10795,812800,,863600r,76200l46469,939800r89675,-25400l178777,901700r40818,-12700l258292,863600r36335,-25400l328295,800100r30746,-25400l386588,736600r24066,-38100l430974,660400r16281,-50800l459244,571500r7404,-50800l467245,533400r2375,l470027,546100r1993,50800l472948,647700r-26,38100l472808,711200r-127,12700l472567,736600r-801,50800l470903,838200r-699,50800l470141,901700r-64,12700l470001,927100r-63,12700l614934,939800r-8027,12700l598970,952500r-46533,25400l515086,1003300r-27394,50800l471043,1104900r-1029,-38100l469938,939800r-48210,l375297,952500r-44729,12700l287451,977900r-41605,12700l205676,1016000r-38824,25400l130784,1079500r-32207,38100l70358,1155700r-9843,15240l469938,1170940r,-2540l470954,1170940r389839,l861542,1168400r1600,-50800l860691,1104900r-7366,-38100l831811,1028700,800239,990600,760209,965200,713346,939800r228333,l943483,965200r1549,12700l946810,1003300r12776,63500l974877,1117600r20002,38100l1004849,1170940r345148,l1336078,1143000r-28982,-38100l1274457,1079500r-35992,-38100l1199451,1016000r-41745,-25400l1113548,965200r-46266,-12700l1032929,952500r-17069,-12700l1452651,939800r48958,-12700l1549044,927100r45618,-25400l1638160,889000r41084,-25400l1717611,825500r35357,-25400l1784997,762000r28423,-38100l1837918,685800r20282,-50800l1873973,596900r10948,-50800l1890750,495300r508,l1891347,482600r-1016,-12700l1473530,469900r76339,-25400l1598879,431800r45923,-25400l1687423,381000r39154,-25400l1762061,317500r31623,-38100l1821243,241300r23305,-50800l1863407,152400r14224,-50800l1887016,50800r381,l1887537,38100r6452,l1896338,63500r2172,12700l1900110,88900r12014,50800l1928647,177800r20752,38100l1974113,266700r28397,25400l2034324,330200r34963,38100l2107107,393700r40425,25400l2190280,431800r44793,12700l2266734,457200r31902,l2330767,469900r32398,l2363190,482600r115,50800l2363419,584200r101,50800l2363635,685800r114,50800l2363851,787400r114,50800l2364079,889000r102,50800l2313800,939800r-50521,12700l2215210,965200r-45466,12700l2127072,1003300r-39739,25400l2050694,1054100r-33350,38100l1987423,1130300r-26315,38100l1959406,1170940r405765,l2365286,1079500r101,-12700l2365476,1054100r102,-12700l2366213,990600r7582,50800l2385885,1079500r16409,50800l2422829,1168400r1855,2540l2773349,1170940r-9982,-15240l2734881,1117600r-32220,-38100l2667025,1054100r-38710,-38100l2586850,990600r-43866,-12700l2497048,952500r-47688,l2400262,939800r31826,l2442730,927100r10630,l2500871,914400r45453,-12700l2589479,889000r40589,-25400l2667825,825500r34684,-25400l2733840,762000r27749,-38100l2785465,685800r19774,-50800l2820644,596900r10757,-50800l2837281,495300r16434,88900l2867914,635000r18250,38100l2908312,711200r25908,38100l2963710,787400r32944,25400l3037979,850900r41288,25400l3121622,901700r44513,12700l3213887,927100r52095,12700l3274263,939800r-48501,12700l3178721,952500r-45276,25400l3090265,990600r-40818,25400l3011322,1041400r-35128,38100l2944355,1117600r-28258,38100l2906153,1170940r404241,l3310966,1143000r1117,-50800l3312833,1041400r-38,-38100l3311512,952500r3759,-12700l3363938,939800r95275,-25400l3504755,901700r21717,-12700l3548189,876300r40805,-25400l3627958,825500r35369,-38100l3694811,749300r27317,-50800l3744988,660400r18098,-50800l3776141,558800r7722,-38100l3785946,469900r-417246,l3441649,444500r45034,-12700l3529546,419100r40424,-25400l3607727,368300r34836,-38100l3674211,292100r28232,-25400l3727005,215900r20638,-38100l3764102,139700r12039,-50800l3783507,38100,3785959,xem3785971,1170940r-12,-231140l3737648,939800r-93307,25400l3599992,977900r-42392,25400l3517493,1028700r-37503,25400l3445408,1079500r-31331,38100l3386315,1155700r-9754,15240l3785971,1170940xe" fillcolor="#808285" stroked="f">
                  <v:path arrowok="t"/>
                </v:shape>
                <v:shape id="Image 5" o:spid="_x0000_s1030" type="#_x0000_t75" style="position:absolute;left:27202;top:71047;width:2367;height:23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">
                  <v:imagedata r:id="rId7" o:title=""/>
                </v:shape>
                <v:shape id="Graphic 6" o:spid="_x0000_s1031" style="position:absolute;top:729;width:75603;height:68840;visibility:visible;mso-wrap-style:square;v-text-anchor:top" coordsize="7560309,6884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" path="m7039000,l521004,,473582,2129,427353,8394,382500,18610,339208,32595,297661,50163,258043,71131,220537,95316r-35210,27216l152598,152596r-30065,32729l95316,220534,71132,258039,50163,297657,32595,339203,18610,382493,8394,427344,2129,473571,,520992,,6362700r2129,47422l8394,6456351r10216,44853l32595,6544495r17568,41547l71132,6625661r24184,37506l122533,6698377r30065,32729l185327,6761171r35210,27217l258043,6812572r39618,20969l339208,6851109r43292,13985l427353,6875310r46229,6265l521004,6883704r6517996,l7086422,6881575r46229,-6265l7177504,6865094r43292,-13985l7262343,6833541r39618,-20969l7339467,6788388r35210,-27217l7407406,6731106r30065,-32729l7464688,6663167r24184,-37506l7509841,6586042r17568,-41547l7541394,6501204r10217,-44853l7557876,6410122r2129,-47422l7560005,520992r-2129,-47421l7551611,427344r-10217,-44851l7527409,339203r-17568,-41546l7488872,258039r-24184,-37505l7437471,185325r-30065,-32729l7374677,122532,7339467,95316,7301961,71131,7262343,50163,7220796,32595,7177504,18610,7132651,8394,7086422,2129,7039000,xe" stroked="f">
                  <v:path arrowok="t"/>
                </v:shape>
                <v:shape id="Graphic 7" o:spid="_x0000_s1032" style="position:absolute;left:6059;top:45;width:32373;height:64115;visibility:visible;mso-wrap-style:square;v-text-anchor:top" coordsize="3237230,6411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" path="m2977819,6411506r-2718625,l212602,6407330r-43852,-12040l128371,6376119,92196,6350548,60957,6319309,35386,6283134,16215,6242755,4175,6198903,,6152311,,259194,4175,212602,16215,168750,35386,128371,60957,92196,92196,60957,128371,35386,168750,16215,212602,4175,259194,,2977819,r46589,4175l3068258,16215r40378,19171l3144812,60957r31240,31239l3201624,128371r19173,40379l3232837,212602r4177,46592l3237014,6152311r-4177,46592l3220797,6242755r-19173,40379l3176052,6319309r-31240,31239l3108636,6376119r-40378,19171l3024408,6407330r-46589,4176l3058337,6411506r26839,l3058337,6411506r-80518,xe" filled="f" strokecolor="#231f20" strokeweight=".25011mm">
                  <v:path arrowok="t"/>
                </v:shape>
                <v:shape id="Graphic 8" o:spid="_x0000_s1033" style="position:absolute;left:38430;top:45;width:32594;height:64115;visibility:visible;mso-wrap-style:square;v-text-anchor:top" coordsize="3259454,6411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" path="m2999727,6411506r-2740533,l212605,6407330r-43850,-12040l128377,6376119,92201,6350548,60961,6319309,35389,6283134,16216,6242755,4176,6198903,,6152311,,259194,4176,212602,16216,168750,35389,128371,60961,92196,92201,60957,128377,35386,168755,16215,212605,4175,259194,,2999727,r46588,4175l3090165,16215r40379,19171l3166719,60957r31240,31239l3223532,128371r19172,40379l3254745,212602r4176,46592l3258921,6152311r-4176,46592l3242704,6242755r-19172,40379l3197959,6319309r-31240,31239l3130544,6376119r-40379,19171l3046315,6407330r-46588,4176l3080244,6411506r26839,l3080244,6411506r-80517,xe" filled="f" strokecolor="#231f20" strokeweight=".25011mm">
                  <v:path arrowok="t"/>
                </v:shape>
                <v:shape id="Graphic 9" o:spid="_x0000_s1034" style="position:absolute;left:6096;top:18397;width:64891;height:33293;visibility:visible;mso-wrap-style:square;v-text-anchor:top" coordsize="6489065,3329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" path="m,l6488658,em,665810r6488658,em,1331620r6488658,em,1997417r6488658,em,2663228r6488658,em,3329025r6488658,e" filled="f" strokecolor="#231f20" strokeweight=".14992mm">
                  <v:stroke dashstyle="1 1"/>
                  <v:path arrowok="t"/>
                </v:shape>
                <v:shape id="Graphic 10" o:spid="_x0000_s1035" style="position:absolute;left:6096;top:58345;width:64891;height:13;visibility:visible;mso-wrap-style:square;v-text-anchor:top" coordsize="64890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" path="m,l6488658,e" filled="f" strokecolor="#231f20" strokeweight=".14992mm">
                  <v:stroke dashstyle="1 1"/>
                  <v:path arrowok="t"/>
                </v:shape>
                <v:shape id="Graphic 11" o:spid="_x0000_s1036" style="position:absolute;left:6059;top:44;width:65050;height:5874;visibility:visible;mso-wrap-style:square;v-text-anchor:top" coordsize="6504940,587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" path="m6504940,264121r-4255,-47472l6488417,171958r-19532,-41136l6442824,93954,6410985,62115,6374130,36068,6332982,16522,6288303,4254,6240818,,3496170,r-47473,4254l3404006,16522r-41148,19546l3326003,62115r-31839,31839l3268116,130822r-19545,41136l3236303,216649r-4255,47472l3227794,216649r-12269,-44691l3195993,130822,3169932,93954,3138093,62115,3101238,36068,3060090,16522,3015399,4254,2967926,,264121,,216649,4254,171958,16522,130810,36068,93954,62115,62115,93954,36055,130822,16522,171958,4254,216649,,264121r,59068l4254,370674r12268,44679l36055,456501r26060,36868l93954,525195r36856,26061l171958,570788r44691,12269l264121,587311r2703805,l3015399,583057r44691,-12269l3101238,551256r36855,-26061l3169932,493369r26061,-36868l3215525,415353r12269,-44679l3232048,323189r4255,47485l3248571,415353r19545,41148l3294164,493369r31839,31826l3362858,551256r41148,19532l3448697,583057r47473,4254l6240818,587311r47485,-4254l6332982,570788r41148,-19532l6410985,525195r31839,-31826l6468885,456501r19532,-41148l6500685,370674r4255,-47485l6504940,264121xe" fillcolor="#6d6e71" stroked="f">
                  <v:path arrowok="t"/>
                </v:shape>
                <w10:wrap anchorx="page" anchory="page"/>
              </v:group>
            </w:pict>
          </mc:Fallback>
        </mc:AlternateContent>
      </w:r>
    </w:p>
    <w:p w14:paraId="5B418DA5" w14:textId="0C842772" w:rsidR="009833B4" w:rsidRDefault="009833B4">
      <w:pPr>
        <w:pStyle w:val="BodyText"/>
        <w:spacing w:before="84"/>
      </w:pPr>
    </w:p>
    <w:p w14:paraId="7CE3CDAD" w14:textId="73D25934" w:rsidR="009833B4" w:rsidRDefault="00CE29BC">
      <w:pPr>
        <w:pStyle w:val="BodyText"/>
        <w:tabs>
          <w:tab w:val="left" w:pos="6266"/>
        </w:tabs>
        <w:ind w:left="1160"/>
        <w:rPr>
          <w:rFonts w:ascii="Arial Black"/>
        </w:rPr>
      </w:pPr>
      <w:r>
        <w:rPr>
          <w:rFonts w:ascii="Arial Black"/>
          <w:color w:val="FFFFFF"/>
        </w:rPr>
        <w:t>Kritikuojanti</w:t>
      </w:r>
      <w:r>
        <w:rPr>
          <w:rFonts w:ascii="Arial Black"/>
          <w:color w:val="FFFFFF"/>
          <w:spacing w:val="-1"/>
        </w:rPr>
        <w:t xml:space="preserve"> </w:t>
      </w:r>
      <w:r>
        <w:rPr>
          <w:rFonts w:ascii="Arial Black"/>
          <w:color w:val="FFFFFF"/>
          <w:spacing w:val="-2"/>
        </w:rPr>
        <w:t>savikalba</w:t>
      </w:r>
      <w:r>
        <w:rPr>
          <w:rFonts w:ascii="Arial Black"/>
          <w:color w:val="FFFFFF"/>
        </w:rPr>
        <w:tab/>
        <w:t>Motyvuojanti</w:t>
      </w:r>
      <w:r>
        <w:rPr>
          <w:rFonts w:ascii="Arial Black"/>
          <w:color w:val="FFFFFF"/>
          <w:spacing w:val="-3"/>
        </w:rPr>
        <w:t xml:space="preserve"> </w:t>
      </w:r>
      <w:r>
        <w:rPr>
          <w:rFonts w:ascii="Arial Black"/>
          <w:color w:val="FFFFFF"/>
          <w:spacing w:val="-2"/>
        </w:rPr>
        <w:t>savikalba</w:t>
      </w:r>
    </w:p>
    <w:p w14:paraId="4A5664C7" w14:textId="6E1F7F7F" w:rsidR="009833B4" w:rsidRDefault="009833B4">
      <w:pPr>
        <w:pStyle w:val="BodyText"/>
        <w:spacing w:before="120"/>
        <w:rPr>
          <w:rFonts w:ascii="Arial Black"/>
          <w:sz w:val="20"/>
        </w:rPr>
      </w:pPr>
    </w:p>
    <w:p w14:paraId="6F64F497" w14:textId="77777777" w:rsidR="009833B4" w:rsidRDefault="009833B4">
      <w:pPr>
        <w:rPr>
          <w:rFonts w:ascii="Arial Black"/>
          <w:sz w:val="20"/>
        </w:rPr>
        <w:sectPr w:rsidR="009833B4">
          <w:type w:val="continuous"/>
          <w:pgSz w:w="11910" w:h="16840"/>
          <w:pgMar w:top="800" w:right="640" w:bottom="0" w:left="840" w:header="720" w:footer="720" w:gutter="0"/>
          <w:cols w:space="720"/>
        </w:sectPr>
      </w:pPr>
    </w:p>
    <w:p w14:paraId="0F083DF1" w14:textId="0A883178" w:rsidR="009833B4" w:rsidRDefault="00CE29BC">
      <w:pPr>
        <w:spacing w:before="94" w:line="249" w:lineRule="auto"/>
        <w:ind w:left="414" w:right="38"/>
        <w:rPr>
          <w:sz w:val="20"/>
        </w:rPr>
      </w:pPr>
      <w:r>
        <w:rPr>
          <w:color w:val="231F20"/>
          <w:sz w:val="20"/>
        </w:rPr>
        <w:t>Privalau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tai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padaryti.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Neišsidirbinėk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ir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imkis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darbo, nevykėle (-i)!</w:t>
      </w:r>
    </w:p>
    <w:p w14:paraId="4A3D0E68" w14:textId="43644536" w:rsidR="009833B4" w:rsidRDefault="003E177F">
      <w:pPr>
        <w:spacing w:before="94" w:line="249" w:lineRule="auto"/>
        <w:ind w:left="414" w:right="276"/>
        <w:rPr>
          <w:sz w:val="20"/>
        </w:rPr>
      </w:pPr>
      <w:r w:rsidRPr="00CE29BC">
        <w:rPr>
          <w:noProof/>
        </w:rPr>
        <mc:AlternateContent>
          <mc:Choice Requires="wps">
            <w:drawing>
              <wp:anchor distT="0" distB="0" distL="114300" distR="114300" simplePos="0" relativeHeight="487555072" behindDoc="0" locked="0" layoutInCell="1" allowOverlap="1" wp14:anchorId="131E93C1" wp14:editId="02D0A174">
                <wp:simplePos x="0" y="0"/>
                <wp:positionH relativeFrom="column">
                  <wp:posOffset>76200</wp:posOffset>
                </wp:positionH>
                <wp:positionV relativeFrom="paragraph">
                  <wp:posOffset>198245</wp:posOffset>
                </wp:positionV>
                <wp:extent cx="6489065" cy="0"/>
                <wp:effectExtent l="0" t="0" r="0" b="0"/>
                <wp:wrapNone/>
                <wp:docPr id="1009463364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890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30DBEF" id="Straight Connector 9" o:spid="_x0000_s1026" style="position:absolute;flip:y;z-index:48755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pt,15.6pt" to="516.9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" strokecolor="black [3040]"/>
            </w:pict>
          </mc:Fallback>
        </mc:AlternateContent>
      </w:r>
      <w:r>
        <w:br w:type="column"/>
      </w:r>
      <w:r>
        <w:rPr>
          <w:color w:val="231F20"/>
          <w:sz w:val="20"/>
        </w:rPr>
        <w:t>Aš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nusprendžiau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atlikti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šią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užduotį.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Žinau,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kad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galiu tai padaryti, jei atidžiai atliksiu kiekvieną žingsnį.</w:t>
      </w:r>
    </w:p>
    <w:p w14:paraId="235E8D0A" w14:textId="77777777" w:rsidR="009833B4" w:rsidRDefault="009833B4">
      <w:pPr>
        <w:spacing w:line="249" w:lineRule="auto"/>
        <w:rPr>
          <w:sz w:val="20"/>
        </w:rPr>
        <w:sectPr w:rsidR="009833B4">
          <w:type w:val="continuous"/>
          <w:pgSz w:w="11910" w:h="16840"/>
          <w:pgMar w:top="800" w:right="640" w:bottom="0" w:left="840" w:header="720" w:footer="720" w:gutter="0"/>
          <w:cols w:num="2" w:space="720" w:equalWidth="0">
            <w:col w:w="4868" w:space="329"/>
            <w:col w:w="5233"/>
          </w:cols>
        </w:sectPr>
      </w:pPr>
    </w:p>
    <w:p w14:paraId="7D5589A0" w14:textId="0D4310B2" w:rsidR="009833B4" w:rsidRDefault="009833B4">
      <w:pPr>
        <w:pStyle w:val="BodyText"/>
        <w:rPr>
          <w:sz w:val="20"/>
        </w:rPr>
      </w:pPr>
    </w:p>
    <w:p w14:paraId="558DCCE3" w14:textId="55449711" w:rsidR="009833B4" w:rsidRDefault="009833B4">
      <w:pPr>
        <w:pStyle w:val="BodyText"/>
        <w:spacing w:before="121"/>
        <w:rPr>
          <w:sz w:val="20"/>
        </w:rPr>
      </w:pPr>
    </w:p>
    <w:p w14:paraId="3BFA13C8" w14:textId="77777777" w:rsidR="009833B4" w:rsidRDefault="00CE29BC">
      <w:pPr>
        <w:spacing w:line="249" w:lineRule="auto"/>
        <w:ind w:left="414" w:right="5461"/>
        <w:rPr>
          <w:sz w:val="20"/>
        </w:rPr>
      </w:pPr>
      <w:r>
        <w:rPr>
          <w:color w:val="231F20"/>
          <w:sz w:val="20"/>
        </w:rPr>
        <w:t>Jau turėčiau būti pabaigusi(-ęs) šią užduotį. Jei negaliu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padaryti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net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tiek,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esu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niekam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tikusi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(-ęs)!</w:t>
      </w:r>
    </w:p>
    <w:p w14:paraId="03D5A80A" w14:textId="77777777" w:rsidR="009833B4" w:rsidRDefault="009833B4">
      <w:pPr>
        <w:pStyle w:val="BodyText"/>
        <w:rPr>
          <w:sz w:val="20"/>
        </w:rPr>
      </w:pPr>
    </w:p>
    <w:p w14:paraId="369C4CF1" w14:textId="77777777" w:rsidR="009833B4" w:rsidRDefault="009833B4">
      <w:pPr>
        <w:pStyle w:val="BodyText"/>
        <w:spacing w:before="106"/>
        <w:rPr>
          <w:sz w:val="20"/>
        </w:rPr>
      </w:pPr>
    </w:p>
    <w:p w14:paraId="25409411" w14:textId="77777777" w:rsidR="009833B4" w:rsidRDefault="00CE29BC">
      <w:pPr>
        <w:ind w:left="414"/>
        <w:rPr>
          <w:sz w:val="20"/>
        </w:rPr>
      </w:pPr>
      <w:r>
        <w:rPr>
          <w:color w:val="231F20"/>
          <w:sz w:val="20"/>
        </w:rPr>
        <w:t>Privalau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tai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pabaigti.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Na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gi,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kvailele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(-i)...,</w:t>
      </w:r>
      <w:r>
        <w:rPr>
          <w:color w:val="231F20"/>
          <w:spacing w:val="-2"/>
          <w:sz w:val="20"/>
        </w:rPr>
        <w:t xml:space="preserve"> mąstyk!</w:t>
      </w:r>
    </w:p>
    <w:p w14:paraId="397D13D6" w14:textId="77777777" w:rsidR="009833B4" w:rsidRDefault="009833B4">
      <w:pPr>
        <w:pStyle w:val="BodyText"/>
        <w:rPr>
          <w:sz w:val="20"/>
        </w:rPr>
      </w:pPr>
    </w:p>
    <w:p w14:paraId="0E6ED369" w14:textId="77777777" w:rsidR="009833B4" w:rsidRDefault="009833B4">
      <w:pPr>
        <w:pStyle w:val="BodyText"/>
        <w:rPr>
          <w:sz w:val="20"/>
        </w:rPr>
      </w:pPr>
    </w:p>
    <w:p w14:paraId="4CB10E61" w14:textId="77777777" w:rsidR="009833B4" w:rsidRDefault="009833B4">
      <w:pPr>
        <w:pStyle w:val="BodyText"/>
        <w:spacing w:before="114"/>
        <w:rPr>
          <w:sz w:val="20"/>
        </w:rPr>
      </w:pPr>
    </w:p>
    <w:p w14:paraId="3F8171A9" w14:textId="77777777" w:rsidR="009833B4" w:rsidRDefault="00CE29BC">
      <w:pPr>
        <w:spacing w:before="1" w:line="249" w:lineRule="auto"/>
        <w:ind w:left="414" w:right="5461"/>
        <w:rPr>
          <w:sz w:val="20"/>
        </w:rPr>
      </w:pPr>
      <w:r>
        <w:rPr>
          <w:color w:val="231F20"/>
          <w:sz w:val="20"/>
        </w:rPr>
        <w:t>Negaliu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patikėti,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kad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dar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nepradėjau.</w:t>
      </w:r>
      <w:r>
        <w:rPr>
          <w:color w:val="231F20"/>
          <w:spacing w:val="-14"/>
          <w:sz w:val="20"/>
        </w:rPr>
        <w:t xml:space="preserve"> </w:t>
      </w:r>
      <w:r>
        <w:rPr>
          <w:color w:val="231F20"/>
          <w:sz w:val="20"/>
        </w:rPr>
        <w:t>Aš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visiška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 xml:space="preserve">(-s) </w:t>
      </w:r>
      <w:r>
        <w:rPr>
          <w:color w:val="231F20"/>
          <w:spacing w:val="-2"/>
          <w:sz w:val="20"/>
        </w:rPr>
        <w:t>tinginė(-ys)!</w:t>
      </w:r>
    </w:p>
    <w:p w14:paraId="63F232BD" w14:textId="77777777" w:rsidR="009833B4" w:rsidRDefault="009833B4">
      <w:pPr>
        <w:pStyle w:val="BodyText"/>
        <w:rPr>
          <w:sz w:val="20"/>
        </w:rPr>
      </w:pPr>
    </w:p>
    <w:p w14:paraId="5D916E66" w14:textId="77777777" w:rsidR="009833B4" w:rsidRDefault="009833B4">
      <w:pPr>
        <w:pStyle w:val="BodyText"/>
        <w:spacing w:before="58"/>
        <w:rPr>
          <w:sz w:val="20"/>
        </w:rPr>
      </w:pPr>
    </w:p>
    <w:p w14:paraId="2F4534EB" w14:textId="77777777" w:rsidR="009833B4" w:rsidRDefault="00CE29BC">
      <w:pPr>
        <w:spacing w:line="249" w:lineRule="auto"/>
        <w:ind w:left="414" w:right="5482"/>
        <w:rPr>
          <w:sz w:val="20"/>
        </w:rPr>
      </w:pPr>
      <w:r>
        <w:rPr>
          <w:color w:val="231F20"/>
          <w:sz w:val="20"/>
        </w:rPr>
        <w:t>Na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gi!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Kiti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tikrai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būtų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padarę.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Kokia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(-s)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 xml:space="preserve">aš </w:t>
      </w:r>
      <w:r>
        <w:rPr>
          <w:color w:val="231F20"/>
          <w:spacing w:val="-2"/>
          <w:sz w:val="20"/>
        </w:rPr>
        <w:t>nemokša!</w:t>
      </w:r>
    </w:p>
    <w:sectPr w:rsidR="009833B4">
      <w:type w:val="continuous"/>
      <w:pgSz w:w="11910" w:h="16840"/>
      <w:pgMar w:top="800" w:right="640" w:bottom="0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33B4"/>
    <w:rsid w:val="003E177F"/>
    <w:rsid w:val="0050137A"/>
    <w:rsid w:val="00771E7A"/>
    <w:rsid w:val="009833B4"/>
    <w:rsid w:val="00CE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7EC05"/>
  <w15:docId w15:val="{0D33EAAC-7B16-5648-9BAD-15DA8F2C1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1"/>
      <w:ind w:left="2784" w:right="2080" w:hanging="402"/>
    </w:pPr>
    <w:rPr>
      <w:rFonts w:ascii="Helvetica Neue" w:eastAsia="Helvetica Neue" w:hAnsi="Helvetica Neue" w:cs="Helvetica Neue"/>
      <w:sz w:val="39"/>
      <w:szCs w:val="3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2.xml"/><Relationship Id="rId5" Type="http://schemas.openxmlformats.org/officeDocument/2006/relationships/image" Target="media/image2.png"/><Relationship Id="rId10" Type="http://schemas.openxmlformats.org/officeDocument/2006/relationships/customXml" Target="../customXml/item1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76DD8E9F-210E-4704-ABB5-2A014B3A329F}"/>
</file>

<file path=customXml/itemProps2.xml><?xml version="1.0" encoding="utf-8"?>
<ds:datastoreItem xmlns:ds="http://schemas.openxmlformats.org/officeDocument/2006/customXml" ds:itemID="{45E1DF00-1E83-4FEE-B1FD-0DC58F7F82D3}"/>
</file>

<file path=customXml/itemProps3.xml><?xml version="1.0" encoding="utf-8"?>
<ds:datastoreItem xmlns:ds="http://schemas.openxmlformats.org/officeDocument/2006/customXml" ds:itemID="{D840CC18-34C2-4926-9BE9-E7688FD6EA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_uzduotys_8-10-tokams</dc:title>
  <cp:lastModifiedBy>Ieva Dulinskaite</cp:lastModifiedBy>
  <cp:revision>3</cp:revision>
  <dcterms:created xsi:type="dcterms:W3CDTF">2024-12-13T09:33:00Z</dcterms:created>
  <dcterms:modified xsi:type="dcterms:W3CDTF">2024-12-13T12:07:00Z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2024-12-13T00:00:00Z</vt:filetime>
  </property>
  <property fmtid="{D5CDD505-2E9C-101B-9397-08002B2CF9AE}" pid="3" name="Creator">
    <vt:lpwstr>Adobe Illustrator 29.1 (Macintosh)</vt:lpwstr>
  </property>
  <property fmtid="{D5CDD505-2E9C-101B-9397-08002B2CF9AE}" pid="4" name="LastSaved">
    <vt:filetime>2024-12-13T00:00:00Z</vt:filetime>
  </property>
  <property fmtid="{D5CDD505-2E9C-101B-9397-08002B2CF9AE}" pid="5" name="Producer">
    <vt:lpwstr>Adobe PDF library 17.00</vt:lpwstr>
  </property>
  <property fmtid="{D5CDD505-2E9C-101B-9397-08002B2CF9AE}" pid="6" name="ContentTypeId">
    <vt:lpwstr>0x01010000878040C7C36E4AAA98E082F1ABC0D0</vt:lpwstr>
  </property>
</Properties>
</file>